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56" w:rsidRPr="002F1956" w:rsidRDefault="002F1956" w:rsidP="002F1956">
      <w:pPr>
        <w:suppressAutoHyphens/>
        <w:spacing w:after="120" w:line="240" w:lineRule="auto"/>
        <w:jc w:val="center"/>
        <w:rPr>
          <w:rFonts w:ascii="Calibri" w:eastAsia="Times New Roman" w:hAnsi="Calibri" w:cs="Calibri"/>
          <w:szCs w:val="24"/>
          <w:lang w:val="en-GB" w:eastAsia="ar-SA"/>
        </w:rPr>
      </w:pPr>
      <w:bookmarkStart w:id="0" w:name="_GoBack"/>
      <w:bookmarkEnd w:id="0"/>
    </w:p>
    <w:tbl>
      <w:tblPr>
        <w:tblW w:w="10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49"/>
      </w:tblGrid>
      <w:tr w:rsidR="002F1956" w:rsidRPr="002F1956" w:rsidTr="00591003">
        <w:trPr>
          <w:trHeight w:val="1500"/>
          <w:jc w:val="center"/>
        </w:trPr>
        <w:tc>
          <w:tcPr>
            <w:tcW w:w="9800" w:type="dxa"/>
          </w:tcPr>
          <w:p w:rsidR="002F1956" w:rsidRPr="002F1956" w:rsidRDefault="002F1956" w:rsidP="00591003">
            <w:pPr>
              <w:suppressAutoHyphens/>
              <w:spacing w:after="120" w:line="240" w:lineRule="auto"/>
              <w:rPr>
                <w:rFonts w:ascii="Arial" w:eastAsia="Times New Roman" w:hAnsi="Arial" w:cs="Arial"/>
                <w:szCs w:val="24"/>
                <w:lang w:eastAsia="ar-SA"/>
              </w:rPr>
            </w:pPr>
            <w:r w:rsidRPr="002F1956">
              <w:rPr>
                <w:rFonts w:ascii="Calibri" w:eastAsia="Times New Roman" w:hAnsi="Calibri" w:cs="Calibri"/>
                <w:szCs w:val="24"/>
                <w:lang w:eastAsia="ar-SA"/>
              </w:rPr>
              <w:br/>
            </w:r>
            <w:r w:rsidRPr="002F1956">
              <w:rPr>
                <w:rFonts w:ascii="Arial" w:eastAsia="Times New Roman" w:hAnsi="Arial" w:cs="Arial"/>
                <w:szCs w:val="24"/>
                <w:lang w:eastAsia="ar-SA"/>
              </w:rPr>
              <w:t xml:space="preserve">ΕΛΛΗΝΙΚΗ ΔΗΜΟΚΡΑΤΙΑ                            </w:t>
            </w:r>
            <w:r w:rsidR="00591003">
              <w:rPr>
                <w:rFonts w:ascii="Arial" w:eastAsia="Times New Roman" w:hAnsi="Arial" w:cs="Arial"/>
                <w:szCs w:val="24"/>
                <w:lang w:eastAsia="ar-SA"/>
              </w:rPr>
              <w:t xml:space="preserve">               </w:t>
            </w:r>
            <w:r w:rsidRPr="002F1956">
              <w:rPr>
                <w:rFonts w:ascii="Arial" w:eastAsia="Times New Roman" w:hAnsi="Arial" w:cs="Arial"/>
                <w:szCs w:val="24"/>
                <w:lang w:eastAsia="ar-SA"/>
              </w:rPr>
              <w:t>ΠΡΟΜΗΘΕΙΑ: ΗΛΕΚΤΡΟΛΟΓΙΚΟΥ ΥΛΙΚΟΥ</w:t>
            </w:r>
            <w:r w:rsidRPr="002F1956">
              <w:rPr>
                <w:rFonts w:ascii="Arial" w:eastAsia="Times New Roman" w:hAnsi="Arial" w:cs="Arial"/>
                <w:szCs w:val="24"/>
                <w:lang w:eastAsia="ar-SA"/>
              </w:rPr>
              <w:br/>
              <w:t xml:space="preserve">ΝΟΜΟΣ ΑΙΤΩΛ/ΝΙΑΣ                                    </w:t>
            </w:r>
            <w:r w:rsidR="00591003">
              <w:rPr>
                <w:rFonts w:ascii="Arial" w:eastAsia="Times New Roman" w:hAnsi="Arial" w:cs="Arial"/>
                <w:szCs w:val="24"/>
                <w:lang w:eastAsia="ar-SA"/>
              </w:rPr>
              <w:t xml:space="preserve">                    </w:t>
            </w:r>
            <w:r w:rsidR="00591003">
              <w:rPr>
                <w:rFonts w:ascii="Arial" w:eastAsia="Times New Roman" w:hAnsi="Arial" w:cs="Arial"/>
                <w:szCs w:val="24"/>
                <w:lang w:eastAsia="ar-SA"/>
              </w:rPr>
              <w:br/>
              <w:t>ΠΕΡΙΦΕΡΕΙΑΔΥΤΙΚΗΣ</w:t>
            </w:r>
            <w:r w:rsidRPr="002F1956">
              <w:rPr>
                <w:rFonts w:ascii="Arial" w:eastAsia="Times New Roman" w:hAnsi="Arial" w:cs="Arial"/>
                <w:szCs w:val="24"/>
                <w:lang w:eastAsia="ar-SA"/>
              </w:rPr>
              <w:t>ΕΛΛΑΔΑΣ</w:t>
            </w:r>
            <w:r w:rsidRPr="002F1956">
              <w:rPr>
                <w:rFonts w:ascii="Arial" w:eastAsia="Times New Roman" w:hAnsi="Arial" w:cs="Arial"/>
                <w:szCs w:val="24"/>
                <w:lang w:eastAsia="ar-SA"/>
              </w:rPr>
              <w:br/>
              <w:t>ΔΗΜΟΣ ΝΑΥΠΑΚΤΙΑΣ</w:t>
            </w:r>
            <w:r w:rsidRPr="002F1956">
              <w:rPr>
                <w:rFonts w:ascii="Arial" w:eastAsia="Times New Roman" w:hAnsi="Arial" w:cs="Arial"/>
                <w:szCs w:val="24"/>
                <w:lang w:eastAsia="ar-SA"/>
              </w:rPr>
              <w:br/>
              <w:t xml:space="preserve">ΤΜΗΜΑ ΗΛΕΚΤΡΟΜΗΧΑΝΟΛΟΓΙΚΩΝ </w:t>
            </w:r>
          </w:p>
        </w:tc>
      </w:tr>
      <w:tr w:rsidR="002F1956" w:rsidRPr="002F1956" w:rsidTr="00591003">
        <w:trPr>
          <w:trHeight w:val="620"/>
          <w:jc w:val="center"/>
        </w:trPr>
        <w:tc>
          <w:tcPr>
            <w:tcW w:w="9800" w:type="dxa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44"/>
                <w:szCs w:val="44"/>
                <w:u w:val="single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b/>
                <w:bCs/>
                <w:sz w:val="32"/>
                <w:szCs w:val="32"/>
                <w:lang w:val="en-GB" w:eastAsia="ar-SA"/>
              </w:rPr>
              <w:t>ΥΠΟΔΕΙΓΜΑ ΟΙΚΟΝΟΜΙΚΗΣ  ΠΡΟΣΦΟΡΑΣ</w:t>
            </w:r>
          </w:p>
        </w:tc>
      </w:tr>
    </w:tbl>
    <w:p w:rsidR="002F1956" w:rsidRPr="002F1956" w:rsidRDefault="002F1956" w:rsidP="002F1956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val="en-GB" w:eastAsia="ar-SA"/>
        </w:rPr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992"/>
        <w:gridCol w:w="4900"/>
        <w:gridCol w:w="928"/>
        <w:gridCol w:w="1096"/>
        <w:gridCol w:w="1246"/>
        <w:gridCol w:w="1045"/>
      </w:tblGrid>
      <w:tr w:rsidR="002F1956" w:rsidRPr="002F1956" w:rsidTr="00591003">
        <w:trPr>
          <w:trHeight w:val="6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  <w:t>Α/Α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  <w:t>ΥΛΙΚΟ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  <w:t>ΤΙΜΗ (</w:t>
            </w:r>
            <w:proofErr w:type="spellStart"/>
            <w:r w:rsidRPr="002F1956"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  <w:t>ευρώ</w:t>
            </w:r>
            <w:proofErr w:type="spellEnd"/>
            <w:r w:rsidRPr="002F1956"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  <w:t xml:space="preserve">)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  <w:t>ΜΟΝΑΔΑ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  <w:t>ΣΥΝΟΛΙΚΗ ΠΟΣΟΤΗΤΑ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  <w:t>ΣΥΝΟΛΟ (</w:t>
            </w:r>
            <w:proofErr w:type="spellStart"/>
            <w:r w:rsidRPr="002F1956"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  <w:t>ευρώ</w:t>
            </w:r>
            <w:proofErr w:type="spellEnd"/>
            <w:r w:rsidRPr="002F1956"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  <w:t>)</w:t>
            </w: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Ηλεκτρικοί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λαμπ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τήρες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LED 15-17W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3600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Ηλεκτρικοί λαμπτήρες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LED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10 – 12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W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Ε27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310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3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Ηλεκτρικοί λαμπτήρες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HQI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250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W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E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4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Ηλεκτρικοί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λαμπ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τήρες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HQI 150W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Ηλεκτρικοί λαμπτήρες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HQI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400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W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E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Ηλεκτρικοί λαμπτήρες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HQI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70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W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E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27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7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Ηλεκτρικοί λαμπτήρες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S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0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N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250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W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E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40 (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αχλαδωτές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380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8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Ηλεκτρικοί λαμπτήρες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S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0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N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σωληνωτές 250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W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E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40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9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Ηλεκτρικοί λαμπτήρες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SON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σωληνωτές 150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W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E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40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Ηλεκτρικοί λαμπτήρες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SON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400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W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E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Ηλεκτρικοί λαμπτήρες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SON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70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W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E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27 (ΘΕΡΜΟ)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12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Ηλεκτρικοί λαμπτήρες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LED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Tube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T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8 20-24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W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13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Ηλεκτρικοί λαμπτήρες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LED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Tube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T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8 16-18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W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14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Ηλεκτρικοί λαμπτήρες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LED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Tube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T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8 8-10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W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Ηλεκτρικοί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λαμπ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τήρες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LED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ισχύος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3W GU10 ( starter) 2700k (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θερμό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Ηλεκτρικοί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λαμπ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τήρες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LED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ισχύος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10-15W GU10 ( starter) 2700k (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θερμό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17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Ηλεκτρικοί λαμπτήρ</w:t>
            </w:r>
            <w:r w:rsidRPr="002F195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ες </w:t>
            </w:r>
            <w:r w:rsidRPr="002F195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ar-SA"/>
              </w:rPr>
              <w:t>LED</w:t>
            </w:r>
            <w:r w:rsidRPr="002F195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</w:t>
            </w:r>
            <w:r w:rsidRPr="002F195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 w:eastAsia="ar-SA"/>
              </w:rPr>
              <w:t>E</w:t>
            </w:r>
            <w:r w:rsidRPr="002F195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14 10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W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lastRenderedPageBreak/>
              <w:t>18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Ηλεκτρικοί λαμπτήρες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LED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13-15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W</w:t>
            </w:r>
            <w:r w:rsidRPr="002F1956"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PAR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30</w:t>
            </w:r>
            <w:r w:rsidRPr="002F1956"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19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Ηλεκτρικοί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λαμπ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τήρες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ιωδίνης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 230-300W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20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Ηλεκτρικοί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λαμπ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τήρες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ιωδίνης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80-100W</w:t>
            </w:r>
            <w:r w:rsidRPr="002F1956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ar-SA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21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Προ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βολείς LED 30W</w:t>
            </w:r>
            <w:r w:rsidRPr="002F1956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ar-SA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22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Προ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βολείς LED 50W</w:t>
            </w:r>
            <w:r w:rsidRPr="002F1956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ar-SA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23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Λάμ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πες μπα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γιονετ</w:t>
            </w:r>
            <w:proofErr w:type="spellEnd"/>
            <w:r w:rsidRPr="002F1956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ar-SA"/>
              </w:rPr>
              <w:t xml:space="preserve">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LED 10W</w:t>
            </w:r>
            <w:r w:rsidRPr="002F1956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ar-SA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24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Λάμ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πες PL 26W 220V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25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Ηλεκτρικοί λαμπτήρες 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LED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 απιοειδούς σχήματος  57-60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W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E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26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Ηλεκτρικοί λαμπτήρες 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LED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 απιοειδούς σχήματος  38-45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W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E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40 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27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Ηλεκτρικοί λαμπτήρες 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LED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 απιοειδούς σχήματος  47-50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W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E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40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28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Ηλεκτρικοί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λαμπ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τήρες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LED TYΠΟΥ  SL,T125  50W E27</w:t>
            </w:r>
            <w:r w:rsidRPr="002F1956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ar-SA"/>
              </w:rPr>
              <w:t xml:space="preserve">,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29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Εκκινητές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ΝΙ 70-400 L</w:t>
            </w:r>
            <w:r w:rsidRPr="002F1956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ar-SA"/>
              </w:rPr>
              <w:t xml:space="preserve"> 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300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30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Εκκινητές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1000 WATT 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31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Μετασχηματιστές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Na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250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W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(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μηκος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17,5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εως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18εκ - πλάτος 6εως6,5εκ)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i/>
                <w:iCs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32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Μετασχηματιστές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Na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250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W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(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μηκος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14,0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εως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14,5εκ - πλάτος 6εως6,5εκ)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i/>
                <w:iCs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33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Μετασχηματιστές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Na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250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W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(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μηκος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9,0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εως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10,5εκ - πλάτος 9εως10,5εκ)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i/>
                <w:iCs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34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Μετ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ασχηματιστές Na150 W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35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Μετ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ασχηματιστές  Na70 W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36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Μετ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ασχηματιστές Na400 W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37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Μετ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ασχηματιστές λαμπ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τηρων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φθορισμού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58w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38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Μετ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ασχηματιστές λαμπ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τηρων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φθορισμού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36w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39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Αντάπτορα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ντουί από Ε27 σε Ε40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40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Αντάπτορα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ντουί από Ε40 σε Ε27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lastRenderedPageBreak/>
              <w:t>41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Ντουϊ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τύπου ΔΕΗ Ε40 Πορσελάνης (με αυτάκια)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42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Ντουϊ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τύπου ΔΕΗ Ε40 Πορσελάνης (χωρίς αυτάκια)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43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Ντουϊ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τύπου ΔΕΗ Ε27 Πορσελάνης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44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Ντουϊ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1/8 Ε27 πλα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στικά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45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Ντουϊ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1/8 Ε27 πορσελάνης (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τυπος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1) Μ10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46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Ντουϊ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1/8 Ε27 πορσελάνης (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τυπος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2) με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σπειρωμα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Μ20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47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Ντουϊ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για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λαμπτηρες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φθορισμού Τ8 κουμπωτό ασφαλείας (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τυπος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3) για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λαμπτηρες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18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w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48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Ντουϊ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για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λαμπτηρες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φθορισμού Τ8 με πλαστική βάση (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τυπος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4)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49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Ντουϊ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 Ε27 πορσελάνης  για σποτ (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τυπος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5)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50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Ντουι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Τ8 με καλώδιο για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λαμπες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led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κουμπωτά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400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Βαση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σταρτερ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με βίδα για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λαμπτηρες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Τ8 φθορισμού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52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Τα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ινί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 α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νθυγρή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(λα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στιχοτ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αινία)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53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Μονωτική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τα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ινί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α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στενή</w:t>
            </w:r>
            <w:proofErr w:type="spellEnd"/>
            <w:r w:rsidRPr="002F1956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ar-SA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54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Μονωτική ταινία φαρδιά  (μαύρες και άσπρες)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55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Αυτόμ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ατη α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σφάλει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 2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GB" w:eastAsia="ar-SA"/>
              </w:rPr>
              <w:t>Α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56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Αυτόμ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ατη α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σφάλει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 4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GB" w:eastAsia="ar-SA"/>
              </w:rPr>
              <w:t>Α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57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Αυτόμ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ατη α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σφάλει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 10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GB" w:eastAsia="ar-SA"/>
              </w:rPr>
              <w:t>Α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58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Αυτόμ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ατη α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σφάλει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 16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GB" w:eastAsia="ar-SA"/>
              </w:rPr>
              <w:t>Α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59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Αυτόμ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ατη α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σφάλει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 20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GB" w:eastAsia="ar-SA"/>
              </w:rPr>
              <w:t>Α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60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Αυτόμ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ατη α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σφάλει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 32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GB" w:eastAsia="ar-SA"/>
              </w:rPr>
              <w:t>Α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61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Αυτόμ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ατη α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σφάλει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 40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GB" w:eastAsia="ar-SA"/>
              </w:rPr>
              <w:t>Α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62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Ασφ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αλειοθήκη 35Α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τήξεως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Κομ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πλέ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63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Ασφ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αλειοθήκη 50Α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τήξεως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Κομ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πλέ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lastRenderedPageBreak/>
              <w:t>64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Ασφαλειοθήκη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35Α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Νεοζετ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τήξεως Κομπλέ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65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Ασφάλειες τήξεως 35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ar-SA"/>
              </w:rPr>
              <w:t>Α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(τύπου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Νεοζετ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66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Ασφάλειες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τήξεως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35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GB" w:eastAsia="ar-SA"/>
              </w:rPr>
              <w:t>Α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67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Ασφάλειες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τήξεως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50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GB" w:eastAsia="ar-SA"/>
              </w:rPr>
              <w:t>Α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68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Κλέμμα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με ασφάλεια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γυαλάκι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για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καλωδιο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2,5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mm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69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Ασφάλει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α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γυ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αλάκι 5Α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650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70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Κλεμενς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για καλώδιο ράγας 6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mm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2.</w:t>
            </w:r>
            <w:r w:rsidRPr="002F1956"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71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Κλεμενς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γι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 κα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λώδιο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10 mm2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72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Κλεμενς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γι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 κα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λώδιο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25 mm2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73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Κλεμενς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γι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 κα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λώδιο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35 mm2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74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Κλεμενς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π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ορσελ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ανης 3π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λες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1,5mm2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75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Κλεμενς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π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ορσελ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ανης 2π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λες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1,5mm3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76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Προβολέας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HQI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150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W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Δύο άκρων</w:t>
            </w:r>
            <w:r w:rsidRPr="002F1956"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77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Προ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βολέας HQI 400 W Ε40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78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Προ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βολέας HQI 250 W Ε40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79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Μπάλα λευκή φ25 με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ντουι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και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γρίφα</w:t>
            </w:r>
            <w:proofErr w:type="spellEnd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80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Μπάλα λευκή φ30</w:t>
            </w:r>
            <w:r w:rsidRPr="002F1956"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με ντουί και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γρίφα</w:t>
            </w:r>
            <w:proofErr w:type="spellEnd"/>
            <w:r w:rsidRPr="002F1956"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81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Μπάλα  λευκή Φ40</w:t>
            </w:r>
            <w:r w:rsidRPr="002F1956"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με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ντουι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και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γρίφα</w:t>
            </w:r>
            <w:proofErr w:type="spellEnd"/>
            <w:r w:rsidRPr="002F1956"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82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Καλώδιο ΝΥΥ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τριπολικό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διατομής  3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X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1,5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mm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600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83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Καλώδιο ΝΥΥ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τριπολικό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διατομής  3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X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2,5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mm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550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84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Καλώδιο ΝΥΥ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τριπολικό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διατομής  3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X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6,0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mm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85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Καλώδιο ΝΥΥ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τετραπολικό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διατομής  4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X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4,0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mm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86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Καλώδιο ΝΥΥ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πενταπολικό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διατομής  5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X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2,5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mm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300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lastRenderedPageBreak/>
              <w:t>87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Καλώδιο ΝΥΥ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πενταπολικό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διατομής  5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X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6,0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mm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88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Καλώδιο ΝΥΥ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πενταπολικό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διατομής  5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X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10,0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mm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89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Καλώδιο ΝΥΥ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πενταπολικό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διατομής  5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X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16,0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mm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90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Καλώδιο ΝΥΥ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τριπολικό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διατομής  3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X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10,0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mm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91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Καλώδιο ΝΥΑ Μονοπολικό διατομής   10,0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mm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2 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92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Καλώδιο ΝΥΑ Μονοπολικό διατομής   6,0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mm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2 (μπλε και μαύρο χρώμα)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93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Καλώδιο ΝΥΑ Μονοπολικό διατομής   2,5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mm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2 (μαύρο χρώμα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600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94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Καλώδιο ΝΥΑ Μονοπολικό διατομής   1.5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mm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2 (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μαυρο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μπλε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κιτρινο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λευκό χρώμα).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700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95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Καλώδιο ΝΥΑ σιλικόνης πολύκλωνο διατομής   1,5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mm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2 (μαύρο χρώμα).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300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96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Καλώδιο ΝΥΑ σιλικόνης πολύκλωνο διατομής  1,5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mm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2 (μπλε χρώμα).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300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97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Καλώδιο  σιλικόνης πολύκλωνο διατομής 3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x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1,5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mm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2 .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98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Καλώδιο ΝΥΦΑ πολύκλωνο διατομής   3Χ1,5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mm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2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700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99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Καλώδιο ΝΥΦΑ πολύκλωνο διατομής   2Χ1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mm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300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Καλώδιο  ΝΥΜ διατομής   3Χ1.5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mm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101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Κα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λώδιο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δι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ατομής   3Χ1 mm2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102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Κα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λώδιο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δικτυων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UTP cat6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300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103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Αγωγός χάλκινος πολύκλωνος διατομής 25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mm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104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Κανάλι πλαστικό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διελευσης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δικτυων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100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x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50</w:t>
            </w:r>
            <w:r w:rsidRPr="002F1956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u w:val="single"/>
                <w:lang w:val="en-GB" w:eastAsia="ar-SA"/>
              </w:rPr>
              <w:t>mm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105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Σωλήνας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διελευσης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καλωδίων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βαρεως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τυπου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σπιραλ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Φ40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106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Σωλήνας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διελευσης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καλωδίων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βαρεως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τυπου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σπιραλ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Φ75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107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Σωλήνας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διελευσης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καλωδίων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βαρεως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τυπου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σπιραλ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Φ20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108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Σωλήνας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διελευσης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καλωδίων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βαρεως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τυπου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σπιραλ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Φ16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109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Ηλεκτρόδιο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γειώσεως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Φ16</w:t>
            </w:r>
            <w:r w:rsidRPr="002F1956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ar-SA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lastRenderedPageBreak/>
              <w:t>110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Χρονοδι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ακόπτης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111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Φωτοκύττ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αρα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112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Ρελ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αί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ισχύος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4x40Α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113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Ρελ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αί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ισχύος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 4x25A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114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Ρελ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αί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ισχύος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 2x25A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115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Σιλικόνη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διάφ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ανη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45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116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Σιλικόνη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άσ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πρη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45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117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Δοκιμ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αστικά Κα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τσ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αβίδια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μεγάλ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118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Δοκιμ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αστικά Κα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τσ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αβίδια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μικρά</w:t>
            </w:r>
            <w:proofErr w:type="spellEnd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119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Κουτιά διακλάδωσης   20Χ30εκ</w:t>
            </w:r>
            <w:r w:rsidRPr="002F1956"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  <w:t xml:space="preserve"> στεγανά εξωτερικά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120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Κουτιά διακλάδωσης   15Χ10εκ</w:t>
            </w:r>
            <w:r w:rsidRPr="002F1956"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  <w:t xml:space="preserve"> στεγανά εξωτερικά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121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Κουτιά διακλάδωσης   10Χ10εκ</w:t>
            </w:r>
            <w:r w:rsidRPr="002F1956"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  <w:t xml:space="preserve"> στεγανά εξωτερικά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122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Κουτιά διακλάδωσης   7,5Χ7,5εκ </w:t>
            </w:r>
            <w:r w:rsidRPr="002F1956">
              <w:rPr>
                <w:rFonts w:ascii="Arial" w:eastAsia="Times New Roman" w:hAnsi="Arial" w:cs="Arial"/>
                <w:color w:val="000000"/>
                <w:sz w:val="18"/>
                <w:szCs w:val="18"/>
                <w:lang w:eastAsia="ar-SA"/>
              </w:rPr>
              <w:t>στεγανά εξωτερικά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123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Πινακάκι πλαστικό στεγανό εξωτερικού χώρου  με πορτάκι δύο σειρών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124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Ρελ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αί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δι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αφυγής 1-Φ  2x40Α</w:t>
            </w:r>
            <w:r w:rsidRPr="002F1956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ar-SA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125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Ρελ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αί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δι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αφυγής 3-Φ  4x40Α</w:t>
            </w:r>
            <w:r w:rsidRPr="002F1956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ar-SA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126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Ρελ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αί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δι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αφυγής 3-Φ  4x80Α</w:t>
            </w:r>
            <w:r w:rsidRPr="002F1956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ar-SA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127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Ρα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γοδι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ακόπτης 1Χ40Α</w:t>
            </w:r>
            <w:r w:rsidRPr="002F1956">
              <w:rPr>
                <w:rFonts w:ascii="Arial" w:eastAsia="Times New Roman" w:hAnsi="Arial" w:cs="Arial"/>
                <w:color w:val="000000"/>
                <w:lang w:val="en-GB" w:eastAsia="ar-SA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128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Ρα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γοδι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ακόπτης 2Χ40Α</w:t>
            </w:r>
            <w:r w:rsidRPr="002F1956">
              <w:rPr>
                <w:rFonts w:ascii="Arial" w:eastAsia="Times New Roman" w:hAnsi="Arial" w:cs="Arial"/>
                <w:color w:val="000000"/>
                <w:lang w:val="en-GB" w:eastAsia="ar-SA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129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Ρα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γοδι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ακόπτης 3Χ63Α</w:t>
            </w:r>
            <w:r w:rsidRPr="002F1956">
              <w:rPr>
                <w:rFonts w:ascii="Arial" w:eastAsia="Times New Roman" w:hAnsi="Arial" w:cs="Arial"/>
                <w:color w:val="000000"/>
                <w:lang w:val="en-GB" w:eastAsia="ar-SA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130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Ενδεικτική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Λυχνί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α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Ράγ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ας led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131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Εποξειδικη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ρητίνη 2 συστατικών σε φυσίγγιο 300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ml 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132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Αντισκωρι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ακό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λι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παντικό σπ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ρευ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400ml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lastRenderedPageBreak/>
              <w:t>133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Sprey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καθαρισμού ηλεκτρολογικών επαφών 400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ml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134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Sprey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με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γράσο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400ml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135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Πινακάκι πλαστικό στεγανό εξωτερικού χώρου  με πορτάκι μιας σειράς (4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εως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6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θεσεων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136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Πινακάκι μεταλλικό στεγανό εξωτερικού χώρου  με πορτάκι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τριων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σειρών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137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Πρίζ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α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Ράγ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ας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Σούκο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16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vertAlign w:val="superscript"/>
                <w:lang w:val="en-GB" w:eastAsia="ar-SA"/>
              </w:rPr>
              <w:t>Α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138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Πρίζ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α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Εξωτερική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Σούκο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16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vertAlign w:val="superscript"/>
                <w:lang w:val="en-GB" w:eastAsia="ar-SA"/>
              </w:rPr>
              <w:t>Α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139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Πρίζ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α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Εσωτερική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Σούκο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16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vertAlign w:val="superscript"/>
                <w:lang w:val="en-GB" w:eastAsia="ar-SA"/>
              </w:rPr>
              <w:t>Α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140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Δι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ακόπτης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εξωτερικός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απ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λός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μονός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141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Δι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ακόπτης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εσωτερικός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απ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λός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μονός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ar-SA"/>
              </w:rPr>
              <w:t>142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Driver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προρυθμισμένο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τύπου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meanwell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HLG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-60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H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-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C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700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B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για παραδοσιακά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επιτοίχια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φωτιστικά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LED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65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w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143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Driver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προρυθμισμένο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τύπου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meanwell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HLG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-60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H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-36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A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 για παραδοσιακά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επιτοίχια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φωτιστικά 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LED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40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w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144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Αντικερ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αυνικό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Μονοφ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ασικό Τ2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145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Αντικερ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αυνικό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Τριφ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ασικό Τ2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146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</w:pP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Μετ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 xml:space="preserve">αγωγικός </w:t>
            </w:r>
            <w:proofErr w:type="spellStart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δι</w:t>
            </w:r>
            <w:proofErr w:type="spellEnd"/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ακόπτης ραγας 40Α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2F1956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147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956" w:rsidRPr="002F1956" w:rsidRDefault="002F1956" w:rsidP="002F1956">
            <w:pPr>
              <w:suppressAutoHyphens/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Λαμπτήρας φωτεινών σηματοδοτών Ε27 – 75</w:t>
            </w:r>
            <w:r w:rsidRPr="002F19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ar-SA"/>
              </w:rPr>
              <w:t>W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proofErr w:type="spellStart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τεμ</w:t>
            </w:r>
            <w:proofErr w:type="spellEnd"/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color w:val="000000"/>
                <w:lang w:val="en-GB" w:eastAsia="ar-SA"/>
              </w:rPr>
              <w:t>35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ar-SA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  <w:t>ΣΥΝΟΛΟ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ar-SA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en-GB" w:eastAsia="ar-SA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  <w:t>ΦΠΑ 24%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ar-SA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en-GB" w:eastAsia="ar-SA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</w:pPr>
          </w:p>
        </w:tc>
      </w:tr>
      <w:tr w:rsidR="002F1956" w:rsidRPr="002F1956" w:rsidTr="00591003">
        <w:trPr>
          <w:trHeight w:val="6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</w:pPr>
            <w:r w:rsidRPr="002F1956"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  <w:t>ΣΥΝΟΛΟ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ar-SA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en-GB" w:eastAsia="ar-SA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956" w:rsidRPr="002F1956" w:rsidRDefault="002F1956" w:rsidP="002F1956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ar-SA"/>
              </w:rPr>
            </w:pPr>
          </w:p>
        </w:tc>
      </w:tr>
    </w:tbl>
    <w:p w:rsidR="002F1956" w:rsidRPr="002F1956" w:rsidRDefault="002F1956" w:rsidP="002F1956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val="en-GB" w:eastAsia="ar-SA"/>
        </w:rPr>
      </w:pPr>
    </w:p>
    <w:p w:rsidR="002F1956" w:rsidRPr="002F1956" w:rsidRDefault="002F1956" w:rsidP="002F1956">
      <w:pPr>
        <w:suppressAutoHyphens/>
        <w:spacing w:after="120" w:line="240" w:lineRule="auto"/>
        <w:jc w:val="right"/>
        <w:rPr>
          <w:rFonts w:ascii="Arial" w:eastAsia="Times New Roman" w:hAnsi="Arial" w:cs="Arial"/>
          <w:b/>
          <w:lang w:eastAsia="ar-SA"/>
        </w:rPr>
      </w:pPr>
      <w:r w:rsidRPr="002F1956">
        <w:rPr>
          <w:rFonts w:ascii="Arial" w:eastAsia="Times New Roman" w:hAnsi="Arial" w:cs="Arial"/>
          <w:b/>
          <w:lang w:val="en-GB" w:eastAsia="ar-SA"/>
        </w:rPr>
        <w:t>ΝΑΥΠΑΚΤΟΣ    -   - 202</w:t>
      </w:r>
      <w:r w:rsidRPr="002F1956">
        <w:rPr>
          <w:rFonts w:ascii="Arial" w:eastAsia="Times New Roman" w:hAnsi="Arial" w:cs="Arial"/>
          <w:b/>
          <w:lang w:eastAsia="ar-SA"/>
        </w:rPr>
        <w:t>3</w:t>
      </w:r>
    </w:p>
    <w:p w:rsidR="002F1956" w:rsidRPr="002F1956" w:rsidRDefault="002F1956" w:rsidP="002F1956">
      <w:pPr>
        <w:suppressAutoHyphens/>
        <w:spacing w:after="120" w:line="240" w:lineRule="auto"/>
        <w:jc w:val="center"/>
        <w:rPr>
          <w:rFonts w:ascii="Arial" w:eastAsia="Times New Roman" w:hAnsi="Arial" w:cs="Arial"/>
          <w:b/>
          <w:lang w:val="en-GB" w:eastAsia="ar-SA"/>
        </w:rPr>
      </w:pPr>
      <w:r w:rsidRPr="002F1956">
        <w:rPr>
          <w:rFonts w:ascii="Arial" w:eastAsia="Times New Roman" w:hAnsi="Arial" w:cs="Arial"/>
          <w:b/>
          <w:lang w:val="en-GB" w:eastAsia="ar-SA"/>
        </w:rPr>
        <w:t xml:space="preserve"> </w:t>
      </w:r>
      <w:r w:rsidRPr="002F1956">
        <w:rPr>
          <w:rFonts w:ascii="Arial" w:eastAsia="Times New Roman" w:hAnsi="Arial" w:cs="Arial"/>
          <w:b/>
          <w:lang w:val="en-GB" w:eastAsia="ar-SA"/>
        </w:rPr>
        <w:tab/>
      </w:r>
      <w:r w:rsidRPr="002F1956">
        <w:rPr>
          <w:rFonts w:ascii="Arial" w:eastAsia="Times New Roman" w:hAnsi="Arial" w:cs="Arial"/>
          <w:b/>
          <w:lang w:val="en-GB" w:eastAsia="ar-SA"/>
        </w:rPr>
        <w:tab/>
      </w:r>
      <w:r w:rsidRPr="002F1956">
        <w:rPr>
          <w:rFonts w:ascii="Arial" w:eastAsia="Times New Roman" w:hAnsi="Arial" w:cs="Arial"/>
          <w:b/>
          <w:lang w:val="en-GB" w:eastAsia="ar-SA"/>
        </w:rPr>
        <w:tab/>
      </w:r>
      <w:r w:rsidRPr="002F1956">
        <w:rPr>
          <w:rFonts w:ascii="Arial" w:eastAsia="Times New Roman" w:hAnsi="Arial" w:cs="Arial"/>
          <w:b/>
          <w:lang w:val="en-GB" w:eastAsia="ar-SA"/>
        </w:rPr>
        <w:tab/>
      </w:r>
      <w:r w:rsidRPr="002F1956">
        <w:rPr>
          <w:rFonts w:ascii="Arial" w:eastAsia="Times New Roman" w:hAnsi="Arial" w:cs="Arial"/>
          <w:b/>
          <w:lang w:val="en-GB" w:eastAsia="ar-SA"/>
        </w:rPr>
        <w:tab/>
      </w:r>
      <w:r w:rsidRPr="002F1956">
        <w:rPr>
          <w:rFonts w:ascii="Arial" w:eastAsia="Times New Roman" w:hAnsi="Arial" w:cs="Arial"/>
          <w:b/>
          <w:lang w:val="en-GB" w:eastAsia="ar-SA"/>
        </w:rPr>
        <w:tab/>
      </w:r>
      <w:r w:rsidRPr="002F1956">
        <w:rPr>
          <w:rFonts w:ascii="Arial" w:eastAsia="Times New Roman" w:hAnsi="Arial" w:cs="Arial"/>
          <w:b/>
          <w:lang w:val="en-GB" w:eastAsia="ar-SA"/>
        </w:rPr>
        <w:tab/>
      </w:r>
      <w:r w:rsidRPr="002F1956">
        <w:rPr>
          <w:rFonts w:ascii="Arial" w:eastAsia="Times New Roman" w:hAnsi="Arial" w:cs="Arial"/>
          <w:b/>
          <w:lang w:val="en-GB" w:eastAsia="ar-SA"/>
        </w:rPr>
        <w:tab/>
      </w:r>
      <w:r w:rsidRPr="002F1956">
        <w:rPr>
          <w:rFonts w:ascii="Arial" w:eastAsia="Times New Roman" w:hAnsi="Arial" w:cs="Arial"/>
          <w:b/>
          <w:lang w:val="en-GB" w:eastAsia="ar-SA"/>
        </w:rPr>
        <w:tab/>
      </w:r>
      <w:r w:rsidRPr="002F1956">
        <w:rPr>
          <w:rFonts w:ascii="Arial" w:eastAsia="Times New Roman" w:hAnsi="Arial" w:cs="Arial"/>
          <w:b/>
          <w:lang w:val="en-GB" w:eastAsia="ar-SA"/>
        </w:rPr>
        <w:tab/>
        <w:t>Ο ΠΡΟΣΦΕΡΩΝ</w:t>
      </w:r>
    </w:p>
    <w:p w:rsidR="002F1956" w:rsidRPr="002F1956" w:rsidRDefault="002F1956" w:rsidP="002F1956">
      <w:pPr>
        <w:suppressAutoHyphens/>
        <w:spacing w:after="120" w:line="240" w:lineRule="auto"/>
        <w:jc w:val="right"/>
        <w:rPr>
          <w:rFonts w:ascii="Arial" w:eastAsia="Times New Roman" w:hAnsi="Arial" w:cs="Arial"/>
          <w:lang w:val="en-GB" w:eastAsia="ar-SA"/>
        </w:rPr>
      </w:pPr>
    </w:p>
    <w:p w:rsidR="002F1956" w:rsidRPr="002F1956" w:rsidRDefault="002F1956" w:rsidP="002F1956">
      <w:pPr>
        <w:suppressAutoHyphens/>
        <w:spacing w:after="120" w:line="240" w:lineRule="auto"/>
        <w:jc w:val="right"/>
        <w:rPr>
          <w:rFonts w:ascii="Arial" w:eastAsia="Times New Roman" w:hAnsi="Arial" w:cs="Arial"/>
          <w:lang w:val="en-GB" w:eastAsia="ar-SA"/>
        </w:rPr>
      </w:pPr>
    </w:p>
    <w:p w:rsidR="002F1956" w:rsidRPr="002F1956" w:rsidRDefault="002F1956" w:rsidP="002F1956">
      <w:pPr>
        <w:suppressAutoHyphens/>
        <w:spacing w:after="120" w:line="240" w:lineRule="auto"/>
        <w:jc w:val="right"/>
        <w:rPr>
          <w:rFonts w:ascii="Arial" w:eastAsia="Times New Roman" w:hAnsi="Arial" w:cs="Arial"/>
          <w:lang w:val="en-GB" w:eastAsia="ar-SA"/>
        </w:rPr>
      </w:pPr>
      <w:r w:rsidRPr="002F1956">
        <w:rPr>
          <w:rFonts w:ascii="Arial" w:eastAsia="Times New Roman" w:hAnsi="Arial" w:cs="Arial"/>
          <w:lang w:val="en-GB" w:eastAsia="ar-SA"/>
        </w:rPr>
        <w:t>(ΥΠΟΓΡΑΦΗ – ΣΦΡΑΓΙΔΑ)</w:t>
      </w:r>
    </w:p>
    <w:p w:rsidR="002F1956" w:rsidRPr="002F1956" w:rsidRDefault="002F1956" w:rsidP="002F1956">
      <w:pPr>
        <w:suppressAutoHyphens/>
        <w:spacing w:after="120" w:line="240" w:lineRule="auto"/>
        <w:jc w:val="right"/>
        <w:rPr>
          <w:rFonts w:ascii="Arial" w:eastAsia="Times New Roman" w:hAnsi="Arial" w:cs="Arial"/>
          <w:lang w:val="en-GB" w:eastAsia="ar-SA"/>
        </w:rPr>
      </w:pPr>
    </w:p>
    <w:p w:rsidR="002F1956" w:rsidRPr="002F1956" w:rsidRDefault="002F1956" w:rsidP="002F1956">
      <w:pPr>
        <w:suppressAutoHyphens/>
        <w:spacing w:after="120" w:line="240" w:lineRule="auto"/>
        <w:jc w:val="right"/>
        <w:rPr>
          <w:rFonts w:ascii="Arial" w:eastAsia="Times New Roman" w:hAnsi="Arial" w:cs="Arial"/>
          <w:lang w:val="en-GB" w:eastAsia="ar-SA"/>
        </w:rPr>
      </w:pPr>
    </w:p>
    <w:sectPr w:rsidR="002F1956" w:rsidRPr="002F19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20" w:footer="709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439" w:rsidRDefault="000E3439">
      <w:pPr>
        <w:spacing w:after="0" w:line="240" w:lineRule="auto"/>
      </w:pPr>
      <w:r>
        <w:separator/>
      </w:r>
    </w:p>
  </w:endnote>
  <w:endnote w:type="continuationSeparator" w:id="0">
    <w:p w:rsidR="000E3439" w:rsidRDefault="000E3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003" w:rsidRDefault="0059100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003" w:rsidRDefault="00591003">
    <w:pPr>
      <w:pStyle w:val="af3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:rsidR="00591003" w:rsidRDefault="00591003">
    <w:pPr>
      <w:pStyle w:val="af3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4E0451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003" w:rsidRDefault="0059100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439" w:rsidRDefault="000E3439">
      <w:pPr>
        <w:spacing w:after="0" w:line="240" w:lineRule="auto"/>
      </w:pPr>
      <w:r>
        <w:separator/>
      </w:r>
    </w:p>
  </w:footnote>
  <w:footnote w:type="continuationSeparator" w:id="0">
    <w:p w:rsidR="000E3439" w:rsidRDefault="000E3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003" w:rsidRDefault="0059100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003" w:rsidRDefault="0059100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003" w:rsidRDefault="0059100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kern w:val="1"/>
        <w:shd w:val="clear" w:color="auto" w:fill="C0C0C0"/>
        <w:lang w:val="el-GR"/>
      </w:r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abstractNum w:abstractNumId="6">
    <w:nsid w:val="05536911"/>
    <w:multiLevelType w:val="hybridMultilevel"/>
    <w:tmpl w:val="587AA8B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52DFF"/>
    <w:multiLevelType w:val="hybridMultilevel"/>
    <w:tmpl w:val="AC2A326E"/>
    <w:lvl w:ilvl="0" w:tplc="ED88395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89526F1A">
      <w:start w:val="54"/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E41777"/>
    <w:multiLevelType w:val="hybridMultilevel"/>
    <w:tmpl w:val="9EE40CFC"/>
    <w:lvl w:ilvl="0" w:tplc="6EC27234">
      <w:start w:val="107"/>
      <w:numFmt w:val="decimal"/>
      <w:lvlText w:val="%1."/>
      <w:lvlJc w:val="left"/>
      <w:pPr>
        <w:ind w:left="780" w:hanging="420"/>
      </w:pPr>
      <w:rPr>
        <w:rFonts w:hint="default"/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E1DAA"/>
    <w:multiLevelType w:val="multilevel"/>
    <w:tmpl w:val="F8AA23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1FEE18AA"/>
    <w:multiLevelType w:val="hybridMultilevel"/>
    <w:tmpl w:val="0F86CD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A01700"/>
    <w:multiLevelType w:val="hybridMultilevel"/>
    <w:tmpl w:val="076E6B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A176ED"/>
    <w:multiLevelType w:val="multilevel"/>
    <w:tmpl w:val="70027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8E0457"/>
    <w:multiLevelType w:val="hybridMultilevel"/>
    <w:tmpl w:val="3D2641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263656"/>
    <w:multiLevelType w:val="hybridMultilevel"/>
    <w:tmpl w:val="8C344272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Angsana New" w:hAnsi="Angsana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CA4381"/>
    <w:multiLevelType w:val="hybridMultilevel"/>
    <w:tmpl w:val="C83896A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172710"/>
    <w:multiLevelType w:val="hybridMultilevel"/>
    <w:tmpl w:val="B9AA2B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4C5C7D"/>
    <w:multiLevelType w:val="hybridMultilevel"/>
    <w:tmpl w:val="8342063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A322DC"/>
    <w:multiLevelType w:val="hybridMultilevel"/>
    <w:tmpl w:val="3662DC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E15773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8"/>
  </w:num>
  <w:num w:numId="8">
    <w:abstractNumId w:val="1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  <w:num w:numId="13">
    <w:abstractNumId w:val="12"/>
  </w:num>
  <w:num w:numId="14">
    <w:abstractNumId w:val="6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E7F"/>
    <w:rsid w:val="00084E7F"/>
    <w:rsid w:val="000D200C"/>
    <w:rsid w:val="000E3439"/>
    <w:rsid w:val="00187CB6"/>
    <w:rsid w:val="002814FD"/>
    <w:rsid w:val="002C2600"/>
    <w:rsid w:val="002F1956"/>
    <w:rsid w:val="004E0451"/>
    <w:rsid w:val="00591003"/>
    <w:rsid w:val="00AC593E"/>
    <w:rsid w:val="00E65152"/>
    <w:rsid w:val="00F8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2F1956"/>
    <w:pPr>
      <w:keepNext/>
      <w:pageBreakBefore/>
      <w:pBdr>
        <w:bottom w:val="single" w:sz="20" w:space="1" w:color="000080"/>
      </w:pBdr>
      <w:suppressAutoHyphens/>
      <w:spacing w:before="320" w:line="240" w:lineRule="auto"/>
      <w:jc w:val="both"/>
      <w:outlineLvl w:val="0"/>
    </w:pPr>
    <w:rPr>
      <w:rFonts w:ascii="Arial" w:eastAsia="Times New Roman" w:hAnsi="Arial" w:cs="Arial"/>
      <w:b/>
      <w:bCs/>
      <w:color w:val="333399"/>
      <w:sz w:val="28"/>
      <w:szCs w:val="32"/>
      <w:lang w:val="en-US" w:eastAsia="ar-SA"/>
    </w:rPr>
  </w:style>
  <w:style w:type="paragraph" w:styleId="2">
    <w:name w:val="heading 2"/>
    <w:basedOn w:val="1"/>
    <w:next w:val="a"/>
    <w:link w:val="2Char"/>
    <w:qFormat/>
    <w:rsid w:val="002F1956"/>
    <w:pPr>
      <w:pageBreakBefore w:val="0"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aliases w:val="h3,H3,H31,H32,H311,h31,H33,H312,h32,H34,H313,h33,H35,H314,h34,H321,H3111,h311,H36,H315,h35,H322,H3112,h312,H331,H3121,h321,H341,H3131,h331,H351,H3141,h341,H37,H316,h36,H323,H3113,h313,H332,H3122,h322,H342,H3132,h332,H352,H3142,h342,H38"/>
    <w:basedOn w:val="a"/>
    <w:next w:val="a"/>
    <w:link w:val="3Char"/>
    <w:qFormat/>
    <w:rsid w:val="002F1956"/>
    <w:pPr>
      <w:keepNext/>
      <w:suppressAutoHyphens/>
      <w:spacing w:before="240" w:after="60" w:line="240" w:lineRule="auto"/>
      <w:ind w:left="567" w:hanging="567"/>
      <w:jc w:val="both"/>
      <w:outlineLvl w:val="2"/>
    </w:pPr>
    <w:rPr>
      <w:rFonts w:ascii="Arial" w:eastAsia="Times New Roman" w:hAnsi="Arial" w:cs="Times New Roman"/>
      <w:b/>
      <w:bCs/>
      <w:szCs w:val="26"/>
      <w:lang w:val="en-GB" w:eastAsia="ar-SA"/>
    </w:rPr>
  </w:style>
  <w:style w:type="paragraph" w:styleId="4">
    <w:name w:val="heading 4"/>
    <w:basedOn w:val="a"/>
    <w:next w:val="a"/>
    <w:link w:val="4Char"/>
    <w:qFormat/>
    <w:rsid w:val="002F1956"/>
    <w:pPr>
      <w:keepNext/>
      <w:suppressAutoHyphens/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bCs/>
      <w:szCs w:val="28"/>
      <w:lang w:val="en-GB" w:eastAsia="ar-SA"/>
    </w:rPr>
  </w:style>
  <w:style w:type="paragraph" w:styleId="5">
    <w:name w:val="heading 5"/>
    <w:basedOn w:val="a"/>
    <w:next w:val="a"/>
    <w:link w:val="5Char"/>
    <w:uiPriority w:val="9"/>
    <w:qFormat/>
    <w:rsid w:val="002F1956"/>
    <w:pPr>
      <w:numPr>
        <w:ilvl w:val="4"/>
        <w:numId w:val="1"/>
      </w:numPr>
      <w:suppressAutoHyphens/>
      <w:spacing w:before="200" w:after="200" w:line="280" w:lineRule="exact"/>
      <w:jc w:val="both"/>
      <w:outlineLvl w:val="4"/>
    </w:pPr>
    <w:rPr>
      <w:rFonts w:ascii="Lucida Sans" w:eastAsia="Times New Roman" w:hAnsi="Lucida Sans" w:cs="Lucida Sans"/>
      <w:b/>
      <w:szCs w:val="20"/>
      <w:lang w:val="en-US" w:eastAsia="ar-SA"/>
    </w:rPr>
  </w:style>
  <w:style w:type="paragraph" w:styleId="6">
    <w:name w:val="heading 6"/>
    <w:basedOn w:val="a"/>
    <w:next w:val="a"/>
    <w:link w:val="6Char"/>
    <w:qFormat/>
    <w:rsid w:val="002F195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 w:eastAsia="el-GR"/>
    </w:rPr>
  </w:style>
  <w:style w:type="paragraph" w:styleId="7">
    <w:name w:val="heading 7"/>
    <w:basedOn w:val="a"/>
    <w:next w:val="a"/>
    <w:link w:val="7Char"/>
    <w:qFormat/>
    <w:rsid w:val="002F1956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 w:eastAsia="el-GR"/>
    </w:rPr>
  </w:style>
  <w:style w:type="paragraph" w:styleId="8">
    <w:name w:val="heading 8"/>
    <w:basedOn w:val="a"/>
    <w:next w:val="a"/>
    <w:link w:val="8Char"/>
    <w:qFormat/>
    <w:rsid w:val="002F1956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eastAsia="el-GR"/>
    </w:rPr>
  </w:style>
  <w:style w:type="paragraph" w:styleId="9">
    <w:name w:val="heading 9"/>
    <w:basedOn w:val="a"/>
    <w:next w:val="a"/>
    <w:link w:val="9Char"/>
    <w:qFormat/>
    <w:rsid w:val="002F1956"/>
    <w:pPr>
      <w:spacing w:before="240" w:after="60" w:line="240" w:lineRule="auto"/>
      <w:outlineLvl w:val="8"/>
    </w:pPr>
    <w:rPr>
      <w:rFonts w:ascii="Arial" w:eastAsia="Times New Roman" w:hAnsi="Arial" w:cs="Arial"/>
      <w:lang w:val="en-US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2F1956"/>
    <w:rPr>
      <w:rFonts w:ascii="Arial" w:eastAsia="Times New Roman" w:hAnsi="Arial" w:cs="Arial"/>
      <w:b/>
      <w:bCs/>
      <w:color w:val="333399"/>
      <w:sz w:val="28"/>
      <w:szCs w:val="32"/>
      <w:lang w:val="en-US" w:eastAsia="ar-SA"/>
    </w:rPr>
  </w:style>
  <w:style w:type="character" w:customStyle="1" w:styleId="2Char">
    <w:name w:val="Επικεφαλίδα 2 Char"/>
    <w:basedOn w:val="a0"/>
    <w:link w:val="2"/>
    <w:rsid w:val="002F1956"/>
    <w:rPr>
      <w:rFonts w:ascii="Arial" w:eastAsia="Times New Roman" w:hAnsi="Arial" w:cs="Arial"/>
      <w:b/>
      <w:color w:val="002060"/>
      <w:sz w:val="24"/>
      <w:lang w:val="en-GB" w:eastAsia="ar-SA"/>
    </w:rPr>
  </w:style>
  <w:style w:type="character" w:customStyle="1" w:styleId="3Char">
    <w:name w:val="Επικεφαλίδα 3 Char"/>
    <w:aliases w:val="h3 Char,H3 Char,H31 Char,H32 Char,H311 Char,h31 Char,H33 Char,H312 Char,h32 Char,H34 Char,H313 Char,h33 Char,H35 Char,H314 Char,h34 Char,H321 Char,H3111 Char,h311 Char,H36 Char,H315 Char,h35 Char,H322 Char,H3112 Char,h312 Char"/>
    <w:basedOn w:val="a0"/>
    <w:link w:val="3"/>
    <w:rsid w:val="002F1956"/>
    <w:rPr>
      <w:rFonts w:ascii="Arial" w:eastAsia="Times New Roman" w:hAnsi="Arial" w:cs="Times New Roman"/>
      <w:b/>
      <w:bCs/>
      <w:szCs w:val="26"/>
      <w:lang w:val="en-GB" w:eastAsia="ar-SA"/>
    </w:rPr>
  </w:style>
  <w:style w:type="character" w:customStyle="1" w:styleId="4Char">
    <w:name w:val="Επικεφαλίδα 4 Char"/>
    <w:basedOn w:val="a0"/>
    <w:link w:val="4"/>
    <w:rsid w:val="002F1956"/>
    <w:rPr>
      <w:rFonts w:ascii="Arial" w:eastAsia="Times New Roman" w:hAnsi="Arial" w:cs="Times New Roman"/>
      <w:b/>
      <w:bCs/>
      <w:szCs w:val="28"/>
      <w:lang w:val="en-GB" w:eastAsia="ar-SA"/>
    </w:rPr>
  </w:style>
  <w:style w:type="character" w:customStyle="1" w:styleId="5Char">
    <w:name w:val="Επικεφαλίδα 5 Char"/>
    <w:basedOn w:val="a0"/>
    <w:link w:val="5"/>
    <w:uiPriority w:val="9"/>
    <w:rsid w:val="002F1956"/>
    <w:rPr>
      <w:rFonts w:ascii="Lucida Sans" w:eastAsia="Times New Roman" w:hAnsi="Lucida Sans" w:cs="Lucida Sans"/>
      <w:b/>
      <w:szCs w:val="20"/>
      <w:lang w:val="en-US" w:eastAsia="ar-SA"/>
    </w:rPr>
  </w:style>
  <w:style w:type="character" w:customStyle="1" w:styleId="6Char">
    <w:name w:val="Επικεφαλίδα 6 Char"/>
    <w:basedOn w:val="a0"/>
    <w:link w:val="6"/>
    <w:rsid w:val="002F1956"/>
    <w:rPr>
      <w:rFonts w:ascii="Times New Roman" w:eastAsia="Times New Roman" w:hAnsi="Times New Roman" w:cs="Times New Roman"/>
      <w:b/>
      <w:bCs/>
      <w:lang w:val="en-US" w:eastAsia="el-GR"/>
    </w:rPr>
  </w:style>
  <w:style w:type="character" w:customStyle="1" w:styleId="7Char">
    <w:name w:val="Επικεφαλίδα 7 Char"/>
    <w:basedOn w:val="a0"/>
    <w:link w:val="7"/>
    <w:rsid w:val="002F1956"/>
    <w:rPr>
      <w:rFonts w:ascii="Times New Roman" w:eastAsia="Times New Roman" w:hAnsi="Times New Roman" w:cs="Times New Roman"/>
      <w:sz w:val="24"/>
      <w:szCs w:val="24"/>
      <w:lang w:val="en-US" w:eastAsia="el-GR"/>
    </w:rPr>
  </w:style>
  <w:style w:type="character" w:customStyle="1" w:styleId="8Char">
    <w:name w:val="Επικεφαλίδα 8 Char"/>
    <w:basedOn w:val="a0"/>
    <w:link w:val="8"/>
    <w:rsid w:val="002F1956"/>
    <w:rPr>
      <w:rFonts w:ascii="Times New Roman" w:eastAsia="Times New Roman" w:hAnsi="Times New Roman" w:cs="Times New Roman"/>
      <w:i/>
      <w:iCs/>
      <w:sz w:val="24"/>
      <w:szCs w:val="24"/>
      <w:lang w:val="en-US" w:eastAsia="el-GR"/>
    </w:rPr>
  </w:style>
  <w:style w:type="character" w:customStyle="1" w:styleId="9Char">
    <w:name w:val="Επικεφαλίδα 9 Char"/>
    <w:basedOn w:val="a0"/>
    <w:link w:val="9"/>
    <w:rsid w:val="002F1956"/>
    <w:rPr>
      <w:rFonts w:ascii="Arial" w:eastAsia="Times New Roman" w:hAnsi="Arial" w:cs="Arial"/>
      <w:lang w:val="en-US" w:eastAsia="el-GR"/>
    </w:rPr>
  </w:style>
  <w:style w:type="numbering" w:customStyle="1" w:styleId="10">
    <w:name w:val="Χωρίς λίστα1"/>
    <w:next w:val="a2"/>
    <w:uiPriority w:val="99"/>
    <w:semiHidden/>
    <w:unhideWhenUsed/>
    <w:rsid w:val="002F1956"/>
  </w:style>
  <w:style w:type="character" w:customStyle="1" w:styleId="WW8Num1z0">
    <w:name w:val="WW8Num1z0"/>
    <w:rsid w:val="002F1956"/>
  </w:style>
  <w:style w:type="character" w:customStyle="1" w:styleId="WW8Num1z1">
    <w:name w:val="WW8Num1z1"/>
    <w:rsid w:val="002F1956"/>
  </w:style>
  <w:style w:type="character" w:customStyle="1" w:styleId="WW8Num1z2">
    <w:name w:val="WW8Num1z2"/>
    <w:rsid w:val="002F1956"/>
  </w:style>
  <w:style w:type="character" w:customStyle="1" w:styleId="WW8Num1z3">
    <w:name w:val="WW8Num1z3"/>
    <w:rsid w:val="002F1956"/>
  </w:style>
  <w:style w:type="character" w:customStyle="1" w:styleId="WW8Num1z4">
    <w:name w:val="WW8Num1z4"/>
    <w:rsid w:val="002F1956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2F1956"/>
  </w:style>
  <w:style w:type="character" w:customStyle="1" w:styleId="WW8Num1z6">
    <w:name w:val="WW8Num1z6"/>
    <w:rsid w:val="002F1956"/>
  </w:style>
  <w:style w:type="character" w:customStyle="1" w:styleId="WW8Num1z7">
    <w:name w:val="WW8Num1z7"/>
    <w:rsid w:val="002F1956"/>
  </w:style>
  <w:style w:type="character" w:customStyle="1" w:styleId="WW8Num1z8">
    <w:name w:val="WW8Num1z8"/>
    <w:rsid w:val="002F1956"/>
  </w:style>
  <w:style w:type="character" w:customStyle="1" w:styleId="WW8Num2z0">
    <w:name w:val="WW8Num2z0"/>
    <w:rsid w:val="002F1956"/>
    <w:rPr>
      <w:rFonts w:ascii="Symbol" w:hAnsi="Symbol" w:cs="Symbol"/>
      <w:lang w:val="el-GR"/>
    </w:rPr>
  </w:style>
  <w:style w:type="character" w:customStyle="1" w:styleId="WW8Num3z0">
    <w:name w:val="WW8Num3z0"/>
    <w:rsid w:val="002F1956"/>
    <w:rPr>
      <w:lang w:val="el-GR"/>
    </w:rPr>
  </w:style>
  <w:style w:type="character" w:customStyle="1" w:styleId="WW8Num4z0">
    <w:name w:val="WW8Num4z0"/>
    <w:rsid w:val="002F1956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2F1956"/>
    <w:rPr>
      <w:shd w:val="clear" w:color="auto" w:fill="FFFF00"/>
      <w:lang w:val="el-GR"/>
    </w:rPr>
  </w:style>
  <w:style w:type="character" w:customStyle="1" w:styleId="WW8Num6z0">
    <w:name w:val="WW8Num6z0"/>
    <w:rsid w:val="002F1956"/>
    <w:rPr>
      <w:b/>
      <w:bCs/>
      <w:szCs w:val="22"/>
      <w:lang w:val="el-GR"/>
    </w:rPr>
  </w:style>
  <w:style w:type="character" w:customStyle="1" w:styleId="WW8Num6z1">
    <w:name w:val="WW8Num6z1"/>
    <w:rsid w:val="002F1956"/>
  </w:style>
  <w:style w:type="character" w:customStyle="1" w:styleId="WW8Num6z2">
    <w:name w:val="WW8Num6z2"/>
    <w:rsid w:val="002F1956"/>
  </w:style>
  <w:style w:type="character" w:customStyle="1" w:styleId="WW8Num6z3">
    <w:name w:val="WW8Num6z3"/>
    <w:rsid w:val="002F1956"/>
  </w:style>
  <w:style w:type="character" w:customStyle="1" w:styleId="WW8Num6z4">
    <w:name w:val="WW8Num6z4"/>
    <w:rsid w:val="002F1956"/>
  </w:style>
  <w:style w:type="character" w:customStyle="1" w:styleId="WW8Num6z5">
    <w:name w:val="WW8Num6z5"/>
    <w:rsid w:val="002F1956"/>
  </w:style>
  <w:style w:type="character" w:customStyle="1" w:styleId="WW8Num6z6">
    <w:name w:val="WW8Num6z6"/>
    <w:rsid w:val="002F1956"/>
  </w:style>
  <w:style w:type="character" w:customStyle="1" w:styleId="WW8Num6z7">
    <w:name w:val="WW8Num6z7"/>
    <w:rsid w:val="002F1956"/>
  </w:style>
  <w:style w:type="character" w:customStyle="1" w:styleId="WW8Num6z8">
    <w:name w:val="WW8Num6z8"/>
    <w:rsid w:val="002F1956"/>
  </w:style>
  <w:style w:type="character" w:customStyle="1" w:styleId="WW8Num7z0">
    <w:name w:val="WW8Num7z0"/>
    <w:rsid w:val="002F1956"/>
    <w:rPr>
      <w:b/>
      <w:bCs/>
      <w:szCs w:val="22"/>
      <w:lang w:val="el-GR"/>
    </w:rPr>
  </w:style>
  <w:style w:type="character" w:customStyle="1" w:styleId="WW8Num7z1">
    <w:name w:val="WW8Num7z1"/>
    <w:rsid w:val="002F1956"/>
    <w:rPr>
      <w:rFonts w:eastAsia="Calibri"/>
      <w:lang w:val="el-GR"/>
    </w:rPr>
  </w:style>
  <w:style w:type="character" w:customStyle="1" w:styleId="WW8Num7z2">
    <w:name w:val="WW8Num7z2"/>
    <w:rsid w:val="002F1956"/>
  </w:style>
  <w:style w:type="character" w:customStyle="1" w:styleId="WW8Num7z3">
    <w:name w:val="WW8Num7z3"/>
    <w:rsid w:val="002F1956"/>
  </w:style>
  <w:style w:type="character" w:customStyle="1" w:styleId="WW8Num7z4">
    <w:name w:val="WW8Num7z4"/>
    <w:rsid w:val="002F1956"/>
  </w:style>
  <w:style w:type="character" w:customStyle="1" w:styleId="WW8Num7z5">
    <w:name w:val="WW8Num7z5"/>
    <w:rsid w:val="002F1956"/>
  </w:style>
  <w:style w:type="character" w:customStyle="1" w:styleId="WW8Num7z6">
    <w:name w:val="WW8Num7z6"/>
    <w:rsid w:val="002F1956"/>
  </w:style>
  <w:style w:type="character" w:customStyle="1" w:styleId="WW8Num7z7">
    <w:name w:val="WW8Num7z7"/>
    <w:rsid w:val="002F1956"/>
  </w:style>
  <w:style w:type="character" w:customStyle="1" w:styleId="WW8Num7z8">
    <w:name w:val="WW8Num7z8"/>
    <w:rsid w:val="002F1956"/>
  </w:style>
  <w:style w:type="character" w:customStyle="1" w:styleId="WW8Num8z0">
    <w:name w:val="WW8Num8z0"/>
    <w:rsid w:val="002F1956"/>
    <w:rPr>
      <w:rFonts w:ascii="Symbol" w:hAnsi="Symbol" w:cs="OpenSymbol"/>
      <w:color w:val="5B9BD5"/>
    </w:rPr>
  </w:style>
  <w:style w:type="character" w:customStyle="1" w:styleId="WW8Num9z0">
    <w:name w:val="WW8Num9z0"/>
    <w:rsid w:val="002F1956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2F1956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0">
    <w:name w:val="WW8Num11z0"/>
    <w:rsid w:val="002F1956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2F1956"/>
    <w:rPr>
      <w:rFonts w:ascii="Courier New" w:hAnsi="Courier New" w:cs="Courier New" w:hint="default"/>
    </w:rPr>
  </w:style>
  <w:style w:type="character" w:customStyle="1" w:styleId="WW8Num11z2">
    <w:name w:val="WW8Num11z2"/>
    <w:rsid w:val="002F1956"/>
    <w:rPr>
      <w:rFonts w:ascii="Wingdings" w:hAnsi="Wingdings" w:cs="Wingdings" w:hint="default"/>
    </w:rPr>
  </w:style>
  <w:style w:type="character" w:customStyle="1" w:styleId="50">
    <w:name w:val="Προεπιλεγμένη γραμματοσειρά5"/>
    <w:rsid w:val="002F1956"/>
  </w:style>
  <w:style w:type="character" w:customStyle="1" w:styleId="WW8Num10z1">
    <w:name w:val="WW8Num10z1"/>
    <w:rsid w:val="002F1956"/>
  </w:style>
  <w:style w:type="character" w:customStyle="1" w:styleId="WW8Num10z2">
    <w:name w:val="WW8Num10z2"/>
    <w:rsid w:val="002F1956"/>
  </w:style>
  <w:style w:type="character" w:customStyle="1" w:styleId="WW8Num10z3">
    <w:name w:val="WW8Num10z3"/>
    <w:rsid w:val="002F1956"/>
  </w:style>
  <w:style w:type="character" w:customStyle="1" w:styleId="WW8Num10z4">
    <w:name w:val="WW8Num10z4"/>
    <w:rsid w:val="002F1956"/>
  </w:style>
  <w:style w:type="character" w:customStyle="1" w:styleId="WW8Num10z5">
    <w:name w:val="WW8Num10z5"/>
    <w:rsid w:val="002F1956"/>
  </w:style>
  <w:style w:type="character" w:customStyle="1" w:styleId="WW8Num10z6">
    <w:name w:val="WW8Num10z6"/>
    <w:rsid w:val="002F1956"/>
  </w:style>
  <w:style w:type="character" w:customStyle="1" w:styleId="WW8Num10z7">
    <w:name w:val="WW8Num10z7"/>
    <w:rsid w:val="002F1956"/>
  </w:style>
  <w:style w:type="character" w:customStyle="1" w:styleId="WW8Num10z8">
    <w:name w:val="WW8Num10z8"/>
    <w:rsid w:val="002F1956"/>
  </w:style>
  <w:style w:type="character" w:customStyle="1" w:styleId="WW-">
    <w:name w:val="WW-Προεπιλεγμένη γραμματοσειρά"/>
    <w:rsid w:val="002F1956"/>
  </w:style>
  <w:style w:type="character" w:customStyle="1" w:styleId="WW-DefaultParagraphFont">
    <w:name w:val="WW-Default Paragraph Font"/>
    <w:rsid w:val="002F1956"/>
  </w:style>
  <w:style w:type="character" w:customStyle="1" w:styleId="WW8Num8z1">
    <w:name w:val="WW8Num8z1"/>
    <w:rsid w:val="002F1956"/>
    <w:rPr>
      <w:rFonts w:eastAsia="Calibri"/>
      <w:lang w:val="el-GR"/>
    </w:rPr>
  </w:style>
  <w:style w:type="character" w:customStyle="1" w:styleId="WW8Num8z2">
    <w:name w:val="WW8Num8z2"/>
    <w:rsid w:val="002F1956"/>
  </w:style>
  <w:style w:type="character" w:customStyle="1" w:styleId="WW8Num8z3">
    <w:name w:val="WW8Num8z3"/>
    <w:rsid w:val="002F1956"/>
  </w:style>
  <w:style w:type="character" w:customStyle="1" w:styleId="WW8Num8z4">
    <w:name w:val="WW8Num8z4"/>
    <w:rsid w:val="002F1956"/>
  </w:style>
  <w:style w:type="character" w:customStyle="1" w:styleId="WW8Num8z5">
    <w:name w:val="WW8Num8z5"/>
    <w:rsid w:val="002F1956"/>
  </w:style>
  <w:style w:type="character" w:customStyle="1" w:styleId="WW8Num8z6">
    <w:name w:val="WW8Num8z6"/>
    <w:rsid w:val="002F1956"/>
  </w:style>
  <w:style w:type="character" w:customStyle="1" w:styleId="WW8Num8z7">
    <w:name w:val="WW8Num8z7"/>
    <w:rsid w:val="002F1956"/>
  </w:style>
  <w:style w:type="character" w:customStyle="1" w:styleId="WW8Num8z8">
    <w:name w:val="WW8Num8z8"/>
    <w:rsid w:val="002F1956"/>
  </w:style>
  <w:style w:type="character" w:customStyle="1" w:styleId="WW8Num11z3">
    <w:name w:val="WW8Num11z3"/>
    <w:rsid w:val="002F1956"/>
  </w:style>
  <w:style w:type="character" w:customStyle="1" w:styleId="WW8Num11z4">
    <w:name w:val="WW8Num11z4"/>
    <w:rsid w:val="002F1956"/>
  </w:style>
  <w:style w:type="character" w:customStyle="1" w:styleId="WW8Num11z5">
    <w:name w:val="WW8Num11z5"/>
    <w:rsid w:val="002F1956"/>
  </w:style>
  <w:style w:type="character" w:customStyle="1" w:styleId="WW8Num11z6">
    <w:name w:val="WW8Num11z6"/>
    <w:rsid w:val="002F1956"/>
  </w:style>
  <w:style w:type="character" w:customStyle="1" w:styleId="WW8Num11z7">
    <w:name w:val="WW8Num11z7"/>
    <w:rsid w:val="002F1956"/>
  </w:style>
  <w:style w:type="character" w:customStyle="1" w:styleId="WW8Num11z8">
    <w:name w:val="WW8Num11z8"/>
    <w:rsid w:val="002F1956"/>
  </w:style>
  <w:style w:type="character" w:customStyle="1" w:styleId="WW-DefaultParagraphFont1">
    <w:name w:val="WW-Default Paragraph Font1"/>
    <w:rsid w:val="002F1956"/>
  </w:style>
  <w:style w:type="character" w:customStyle="1" w:styleId="40">
    <w:name w:val="Προεπιλεγμένη γραμματοσειρά4"/>
    <w:rsid w:val="002F1956"/>
  </w:style>
  <w:style w:type="character" w:customStyle="1" w:styleId="WW8Num2z1">
    <w:name w:val="WW8Num2z1"/>
    <w:rsid w:val="002F1956"/>
  </w:style>
  <w:style w:type="character" w:customStyle="1" w:styleId="WW8Num2z2">
    <w:name w:val="WW8Num2z2"/>
    <w:rsid w:val="002F1956"/>
  </w:style>
  <w:style w:type="character" w:customStyle="1" w:styleId="WW8Num2z3">
    <w:name w:val="WW8Num2z3"/>
    <w:rsid w:val="002F1956"/>
  </w:style>
  <w:style w:type="character" w:customStyle="1" w:styleId="WW8Num2z4">
    <w:name w:val="WW8Num2z4"/>
    <w:rsid w:val="002F1956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2F1956"/>
  </w:style>
  <w:style w:type="character" w:customStyle="1" w:styleId="WW8Num2z6">
    <w:name w:val="WW8Num2z6"/>
    <w:rsid w:val="002F1956"/>
  </w:style>
  <w:style w:type="character" w:customStyle="1" w:styleId="WW8Num2z7">
    <w:name w:val="WW8Num2z7"/>
    <w:rsid w:val="002F1956"/>
  </w:style>
  <w:style w:type="character" w:customStyle="1" w:styleId="WW8Num2z8">
    <w:name w:val="WW8Num2z8"/>
    <w:rsid w:val="002F1956"/>
  </w:style>
  <w:style w:type="character" w:customStyle="1" w:styleId="WW8Num9z1">
    <w:name w:val="WW8Num9z1"/>
    <w:rsid w:val="002F1956"/>
    <w:rPr>
      <w:rFonts w:eastAsia="Calibri"/>
      <w:lang w:val="el-GR"/>
    </w:rPr>
  </w:style>
  <w:style w:type="character" w:customStyle="1" w:styleId="WW8Num9z2">
    <w:name w:val="WW8Num9z2"/>
    <w:rsid w:val="002F1956"/>
  </w:style>
  <w:style w:type="character" w:customStyle="1" w:styleId="WW8Num9z3">
    <w:name w:val="WW8Num9z3"/>
    <w:rsid w:val="002F1956"/>
  </w:style>
  <w:style w:type="character" w:customStyle="1" w:styleId="WW8Num9z4">
    <w:name w:val="WW8Num9z4"/>
    <w:rsid w:val="002F1956"/>
  </w:style>
  <w:style w:type="character" w:customStyle="1" w:styleId="WW8Num9z5">
    <w:name w:val="WW8Num9z5"/>
    <w:rsid w:val="002F1956"/>
  </w:style>
  <w:style w:type="character" w:customStyle="1" w:styleId="WW8Num9z6">
    <w:name w:val="WW8Num9z6"/>
    <w:rsid w:val="002F1956"/>
  </w:style>
  <w:style w:type="character" w:customStyle="1" w:styleId="WW8Num9z7">
    <w:name w:val="WW8Num9z7"/>
    <w:rsid w:val="002F1956"/>
  </w:style>
  <w:style w:type="character" w:customStyle="1" w:styleId="WW8Num9z8">
    <w:name w:val="WW8Num9z8"/>
    <w:rsid w:val="002F1956"/>
  </w:style>
  <w:style w:type="character" w:customStyle="1" w:styleId="WW-DefaultParagraphFont11">
    <w:name w:val="WW-Default Paragraph Font11"/>
    <w:rsid w:val="002F1956"/>
  </w:style>
  <w:style w:type="character" w:customStyle="1" w:styleId="WW8Num12z0">
    <w:name w:val="WW8Num12z0"/>
    <w:rsid w:val="002F1956"/>
    <w:rPr>
      <w:rFonts w:ascii="Symbol" w:hAnsi="Symbol" w:cs="Symbol"/>
    </w:rPr>
  </w:style>
  <w:style w:type="character" w:customStyle="1" w:styleId="WW8Num12z1">
    <w:name w:val="WW8Num12z1"/>
    <w:rsid w:val="002F1956"/>
    <w:rPr>
      <w:rFonts w:ascii="Courier New" w:hAnsi="Courier New" w:cs="Courier New"/>
    </w:rPr>
  </w:style>
  <w:style w:type="character" w:customStyle="1" w:styleId="WW8Num12z2">
    <w:name w:val="WW8Num12z2"/>
    <w:rsid w:val="002F1956"/>
    <w:rPr>
      <w:rFonts w:ascii="Wingdings" w:hAnsi="Wingdings" w:cs="Wingdings"/>
    </w:rPr>
  </w:style>
  <w:style w:type="character" w:customStyle="1" w:styleId="WW-DefaultParagraphFont111">
    <w:name w:val="WW-Default Paragraph Font111"/>
    <w:rsid w:val="002F1956"/>
  </w:style>
  <w:style w:type="character" w:customStyle="1" w:styleId="WW-DefaultParagraphFont1111">
    <w:name w:val="WW-Default Paragraph Font1111"/>
    <w:rsid w:val="002F1956"/>
  </w:style>
  <w:style w:type="character" w:customStyle="1" w:styleId="WW-DefaultParagraphFont11111">
    <w:name w:val="WW-Default Paragraph Font11111"/>
    <w:rsid w:val="002F1956"/>
  </w:style>
  <w:style w:type="character" w:customStyle="1" w:styleId="30">
    <w:name w:val="Προεπιλεγμένη γραμματοσειρά3"/>
    <w:rsid w:val="002F1956"/>
  </w:style>
  <w:style w:type="character" w:customStyle="1" w:styleId="WW-DefaultParagraphFont111111">
    <w:name w:val="WW-Default Paragraph Font111111"/>
    <w:rsid w:val="002F1956"/>
  </w:style>
  <w:style w:type="character" w:customStyle="1" w:styleId="DefaultParagraphFont2">
    <w:name w:val="Default Paragraph Font2"/>
    <w:rsid w:val="002F1956"/>
  </w:style>
  <w:style w:type="character" w:customStyle="1" w:styleId="WW8Num12z3">
    <w:name w:val="WW8Num12z3"/>
    <w:rsid w:val="002F1956"/>
  </w:style>
  <w:style w:type="character" w:customStyle="1" w:styleId="WW8Num12z4">
    <w:name w:val="WW8Num12z4"/>
    <w:rsid w:val="002F1956"/>
  </w:style>
  <w:style w:type="character" w:customStyle="1" w:styleId="WW8Num12z5">
    <w:name w:val="WW8Num12z5"/>
    <w:rsid w:val="002F1956"/>
  </w:style>
  <w:style w:type="character" w:customStyle="1" w:styleId="WW8Num12z6">
    <w:name w:val="WW8Num12z6"/>
    <w:rsid w:val="002F1956"/>
  </w:style>
  <w:style w:type="character" w:customStyle="1" w:styleId="WW8Num12z7">
    <w:name w:val="WW8Num12z7"/>
    <w:rsid w:val="002F1956"/>
  </w:style>
  <w:style w:type="character" w:customStyle="1" w:styleId="WW8Num12z8">
    <w:name w:val="WW8Num12z8"/>
    <w:rsid w:val="002F1956"/>
  </w:style>
  <w:style w:type="character" w:customStyle="1" w:styleId="WW8Num13z0">
    <w:name w:val="WW8Num13z0"/>
    <w:rsid w:val="002F1956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2F1956"/>
  </w:style>
  <w:style w:type="character" w:customStyle="1" w:styleId="WW8Num13z1">
    <w:name w:val="WW8Num13z1"/>
    <w:rsid w:val="002F1956"/>
    <w:rPr>
      <w:rFonts w:eastAsia="Calibri"/>
      <w:lang w:val="el-GR"/>
    </w:rPr>
  </w:style>
  <w:style w:type="character" w:customStyle="1" w:styleId="WW8Num13z2">
    <w:name w:val="WW8Num13z2"/>
    <w:rsid w:val="002F1956"/>
  </w:style>
  <w:style w:type="character" w:customStyle="1" w:styleId="WW8Num13z3">
    <w:name w:val="WW8Num13z3"/>
    <w:rsid w:val="002F1956"/>
  </w:style>
  <w:style w:type="character" w:customStyle="1" w:styleId="WW8Num13z4">
    <w:name w:val="WW8Num13z4"/>
    <w:rsid w:val="002F1956"/>
  </w:style>
  <w:style w:type="character" w:customStyle="1" w:styleId="WW8Num13z5">
    <w:name w:val="WW8Num13z5"/>
    <w:rsid w:val="002F1956"/>
  </w:style>
  <w:style w:type="character" w:customStyle="1" w:styleId="WW8Num13z6">
    <w:name w:val="WW8Num13z6"/>
    <w:rsid w:val="002F1956"/>
  </w:style>
  <w:style w:type="character" w:customStyle="1" w:styleId="WW8Num13z7">
    <w:name w:val="WW8Num13z7"/>
    <w:rsid w:val="002F1956"/>
  </w:style>
  <w:style w:type="character" w:customStyle="1" w:styleId="WW8Num13z8">
    <w:name w:val="WW8Num13z8"/>
    <w:rsid w:val="002F1956"/>
  </w:style>
  <w:style w:type="character" w:customStyle="1" w:styleId="WW8Num14z0">
    <w:name w:val="WW8Num14z0"/>
    <w:rsid w:val="002F1956"/>
    <w:rPr>
      <w:rFonts w:ascii="Symbol" w:hAnsi="Symbol" w:cs="OpenSymbol"/>
    </w:rPr>
  </w:style>
  <w:style w:type="character" w:customStyle="1" w:styleId="WW8Num14z1">
    <w:name w:val="WW8Num14z1"/>
    <w:rsid w:val="002F1956"/>
  </w:style>
  <w:style w:type="character" w:customStyle="1" w:styleId="WW8Num14z2">
    <w:name w:val="WW8Num14z2"/>
    <w:rsid w:val="002F1956"/>
  </w:style>
  <w:style w:type="character" w:customStyle="1" w:styleId="WW8Num14z3">
    <w:name w:val="WW8Num14z3"/>
    <w:rsid w:val="002F1956"/>
  </w:style>
  <w:style w:type="character" w:customStyle="1" w:styleId="WW8Num14z4">
    <w:name w:val="WW8Num14z4"/>
    <w:rsid w:val="002F1956"/>
  </w:style>
  <w:style w:type="character" w:customStyle="1" w:styleId="WW8Num14z5">
    <w:name w:val="WW8Num14z5"/>
    <w:rsid w:val="002F1956"/>
  </w:style>
  <w:style w:type="character" w:customStyle="1" w:styleId="WW8Num14z6">
    <w:name w:val="WW8Num14z6"/>
    <w:rsid w:val="002F1956"/>
  </w:style>
  <w:style w:type="character" w:customStyle="1" w:styleId="WW8Num14z7">
    <w:name w:val="WW8Num14z7"/>
    <w:rsid w:val="002F1956"/>
  </w:style>
  <w:style w:type="character" w:customStyle="1" w:styleId="WW8Num14z8">
    <w:name w:val="WW8Num14z8"/>
    <w:rsid w:val="002F1956"/>
  </w:style>
  <w:style w:type="character" w:customStyle="1" w:styleId="WW8Num15z0">
    <w:name w:val="WW8Num15z0"/>
    <w:rsid w:val="002F1956"/>
  </w:style>
  <w:style w:type="character" w:customStyle="1" w:styleId="WW8Num15z1">
    <w:name w:val="WW8Num15z1"/>
    <w:rsid w:val="002F1956"/>
  </w:style>
  <w:style w:type="character" w:customStyle="1" w:styleId="WW8Num15z2">
    <w:name w:val="WW8Num15z2"/>
    <w:rsid w:val="002F1956"/>
  </w:style>
  <w:style w:type="character" w:customStyle="1" w:styleId="WW8Num15z3">
    <w:name w:val="WW8Num15z3"/>
    <w:rsid w:val="002F1956"/>
  </w:style>
  <w:style w:type="character" w:customStyle="1" w:styleId="WW8Num15z4">
    <w:name w:val="WW8Num15z4"/>
    <w:rsid w:val="002F1956"/>
  </w:style>
  <w:style w:type="character" w:customStyle="1" w:styleId="WW8Num15z5">
    <w:name w:val="WW8Num15z5"/>
    <w:rsid w:val="002F1956"/>
  </w:style>
  <w:style w:type="character" w:customStyle="1" w:styleId="WW8Num15z6">
    <w:name w:val="WW8Num15z6"/>
    <w:rsid w:val="002F1956"/>
  </w:style>
  <w:style w:type="character" w:customStyle="1" w:styleId="WW8Num15z7">
    <w:name w:val="WW8Num15z7"/>
    <w:rsid w:val="002F1956"/>
  </w:style>
  <w:style w:type="character" w:customStyle="1" w:styleId="WW8Num15z8">
    <w:name w:val="WW8Num15z8"/>
    <w:rsid w:val="002F1956"/>
  </w:style>
  <w:style w:type="character" w:customStyle="1" w:styleId="WW8Num16z0">
    <w:name w:val="WW8Num16z0"/>
    <w:rsid w:val="002F1956"/>
  </w:style>
  <w:style w:type="character" w:customStyle="1" w:styleId="WW8Num16z1">
    <w:name w:val="WW8Num16z1"/>
    <w:rsid w:val="002F1956"/>
  </w:style>
  <w:style w:type="character" w:customStyle="1" w:styleId="WW8Num16z2">
    <w:name w:val="WW8Num16z2"/>
    <w:rsid w:val="002F1956"/>
  </w:style>
  <w:style w:type="character" w:customStyle="1" w:styleId="WW8Num16z3">
    <w:name w:val="WW8Num16z3"/>
    <w:rsid w:val="002F1956"/>
  </w:style>
  <w:style w:type="character" w:customStyle="1" w:styleId="WW8Num16z4">
    <w:name w:val="WW8Num16z4"/>
    <w:rsid w:val="002F1956"/>
  </w:style>
  <w:style w:type="character" w:customStyle="1" w:styleId="WW8Num16z5">
    <w:name w:val="WW8Num16z5"/>
    <w:rsid w:val="002F1956"/>
  </w:style>
  <w:style w:type="character" w:customStyle="1" w:styleId="WW8Num16z6">
    <w:name w:val="WW8Num16z6"/>
    <w:rsid w:val="002F1956"/>
  </w:style>
  <w:style w:type="character" w:customStyle="1" w:styleId="WW8Num16z7">
    <w:name w:val="WW8Num16z7"/>
    <w:rsid w:val="002F1956"/>
  </w:style>
  <w:style w:type="character" w:customStyle="1" w:styleId="WW8Num16z8">
    <w:name w:val="WW8Num16z8"/>
    <w:rsid w:val="002F1956"/>
  </w:style>
  <w:style w:type="character" w:customStyle="1" w:styleId="WW-DefaultParagraphFont11111111">
    <w:name w:val="WW-Default Paragraph Font11111111"/>
    <w:rsid w:val="002F1956"/>
  </w:style>
  <w:style w:type="character" w:customStyle="1" w:styleId="WW-DefaultParagraphFont111111111">
    <w:name w:val="WW-Default Paragraph Font111111111"/>
    <w:rsid w:val="002F1956"/>
  </w:style>
  <w:style w:type="character" w:customStyle="1" w:styleId="WW-DefaultParagraphFont1111111111">
    <w:name w:val="WW-Default Paragraph Font1111111111"/>
    <w:rsid w:val="002F1956"/>
  </w:style>
  <w:style w:type="character" w:customStyle="1" w:styleId="WW-DefaultParagraphFont11111111111">
    <w:name w:val="WW-Default Paragraph Font11111111111"/>
    <w:rsid w:val="002F1956"/>
  </w:style>
  <w:style w:type="character" w:customStyle="1" w:styleId="WW-DefaultParagraphFont111111111111">
    <w:name w:val="WW-Default Paragraph Font111111111111"/>
    <w:rsid w:val="002F1956"/>
  </w:style>
  <w:style w:type="character" w:customStyle="1" w:styleId="WW8Num17z0">
    <w:name w:val="WW8Num17z0"/>
    <w:rsid w:val="002F1956"/>
  </w:style>
  <w:style w:type="character" w:customStyle="1" w:styleId="WW8Num17z1">
    <w:name w:val="WW8Num17z1"/>
    <w:rsid w:val="002F1956"/>
  </w:style>
  <w:style w:type="character" w:customStyle="1" w:styleId="WW8Num17z2">
    <w:name w:val="WW8Num17z2"/>
    <w:rsid w:val="002F1956"/>
  </w:style>
  <w:style w:type="character" w:customStyle="1" w:styleId="WW8Num17z3">
    <w:name w:val="WW8Num17z3"/>
    <w:rsid w:val="002F1956"/>
  </w:style>
  <w:style w:type="character" w:customStyle="1" w:styleId="WW8Num17z4">
    <w:name w:val="WW8Num17z4"/>
    <w:rsid w:val="002F1956"/>
  </w:style>
  <w:style w:type="character" w:customStyle="1" w:styleId="WW8Num17z5">
    <w:name w:val="WW8Num17z5"/>
    <w:rsid w:val="002F1956"/>
  </w:style>
  <w:style w:type="character" w:customStyle="1" w:styleId="WW8Num17z6">
    <w:name w:val="WW8Num17z6"/>
    <w:rsid w:val="002F1956"/>
  </w:style>
  <w:style w:type="character" w:customStyle="1" w:styleId="WW8Num17z7">
    <w:name w:val="WW8Num17z7"/>
    <w:rsid w:val="002F1956"/>
  </w:style>
  <w:style w:type="character" w:customStyle="1" w:styleId="WW8Num17z8">
    <w:name w:val="WW8Num17z8"/>
    <w:rsid w:val="002F1956"/>
  </w:style>
  <w:style w:type="character" w:customStyle="1" w:styleId="WW8Num18z0">
    <w:name w:val="WW8Num18z0"/>
    <w:rsid w:val="002F1956"/>
  </w:style>
  <w:style w:type="character" w:customStyle="1" w:styleId="WW8Num18z1">
    <w:name w:val="WW8Num18z1"/>
    <w:rsid w:val="002F1956"/>
  </w:style>
  <w:style w:type="character" w:customStyle="1" w:styleId="WW8Num18z2">
    <w:name w:val="WW8Num18z2"/>
    <w:rsid w:val="002F1956"/>
  </w:style>
  <w:style w:type="character" w:customStyle="1" w:styleId="WW8Num18z3">
    <w:name w:val="WW8Num18z3"/>
    <w:rsid w:val="002F1956"/>
  </w:style>
  <w:style w:type="character" w:customStyle="1" w:styleId="WW8Num18z4">
    <w:name w:val="WW8Num18z4"/>
    <w:rsid w:val="002F1956"/>
  </w:style>
  <w:style w:type="character" w:customStyle="1" w:styleId="WW8Num18z5">
    <w:name w:val="WW8Num18z5"/>
    <w:rsid w:val="002F1956"/>
  </w:style>
  <w:style w:type="character" w:customStyle="1" w:styleId="WW8Num18z6">
    <w:name w:val="WW8Num18z6"/>
    <w:rsid w:val="002F1956"/>
  </w:style>
  <w:style w:type="character" w:customStyle="1" w:styleId="WW8Num18z7">
    <w:name w:val="WW8Num18z7"/>
    <w:rsid w:val="002F1956"/>
  </w:style>
  <w:style w:type="character" w:customStyle="1" w:styleId="WW8Num18z8">
    <w:name w:val="WW8Num18z8"/>
    <w:rsid w:val="002F1956"/>
  </w:style>
  <w:style w:type="character" w:customStyle="1" w:styleId="WW8Num3z1">
    <w:name w:val="WW8Num3z1"/>
    <w:rsid w:val="002F1956"/>
  </w:style>
  <w:style w:type="character" w:customStyle="1" w:styleId="WW8Num3z2">
    <w:name w:val="WW8Num3z2"/>
    <w:rsid w:val="002F1956"/>
  </w:style>
  <w:style w:type="character" w:customStyle="1" w:styleId="WW8Num3z3">
    <w:name w:val="WW8Num3z3"/>
    <w:rsid w:val="002F1956"/>
  </w:style>
  <w:style w:type="character" w:customStyle="1" w:styleId="WW8Num3z4">
    <w:name w:val="WW8Num3z4"/>
    <w:rsid w:val="002F1956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2F1956"/>
  </w:style>
  <w:style w:type="character" w:customStyle="1" w:styleId="WW8Num3z6">
    <w:name w:val="WW8Num3z6"/>
    <w:rsid w:val="002F1956"/>
  </w:style>
  <w:style w:type="character" w:customStyle="1" w:styleId="WW8Num3z7">
    <w:name w:val="WW8Num3z7"/>
    <w:rsid w:val="002F1956"/>
  </w:style>
  <w:style w:type="character" w:customStyle="1" w:styleId="WW8Num3z8">
    <w:name w:val="WW8Num3z8"/>
    <w:rsid w:val="002F1956"/>
  </w:style>
  <w:style w:type="character" w:customStyle="1" w:styleId="WW-DefaultParagraphFont1111111111111">
    <w:name w:val="WW-Default Paragraph Font1111111111111"/>
    <w:rsid w:val="002F1956"/>
  </w:style>
  <w:style w:type="character" w:customStyle="1" w:styleId="WW-DefaultParagraphFont11111111111111">
    <w:name w:val="WW-Default Paragraph Font11111111111111"/>
    <w:rsid w:val="002F1956"/>
  </w:style>
  <w:style w:type="character" w:customStyle="1" w:styleId="WW-DefaultParagraphFont111111111111111">
    <w:name w:val="WW-Default Paragraph Font111111111111111"/>
    <w:rsid w:val="002F1956"/>
  </w:style>
  <w:style w:type="character" w:customStyle="1" w:styleId="WW-DefaultParagraphFont1111111111111111">
    <w:name w:val="WW-Default Paragraph Font1111111111111111"/>
    <w:rsid w:val="002F1956"/>
  </w:style>
  <w:style w:type="character" w:customStyle="1" w:styleId="20">
    <w:name w:val="Προεπιλεγμένη γραμματοσειρά2"/>
    <w:rsid w:val="002F1956"/>
  </w:style>
  <w:style w:type="character" w:customStyle="1" w:styleId="WW8Num19z0">
    <w:name w:val="WW8Num19z0"/>
    <w:rsid w:val="002F1956"/>
    <w:rPr>
      <w:rFonts w:ascii="Calibri" w:hAnsi="Calibri" w:cs="Calibri"/>
    </w:rPr>
  </w:style>
  <w:style w:type="character" w:customStyle="1" w:styleId="WW8Num19z1">
    <w:name w:val="WW8Num19z1"/>
    <w:rsid w:val="002F1956"/>
  </w:style>
  <w:style w:type="character" w:customStyle="1" w:styleId="WW8Num20z0">
    <w:name w:val="WW8Num20z0"/>
    <w:rsid w:val="002F1956"/>
    <w:rPr>
      <w:rFonts w:ascii="Calibri" w:eastAsia="Calibri" w:hAnsi="Calibri" w:cs="Times New Roman"/>
    </w:rPr>
  </w:style>
  <w:style w:type="character" w:customStyle="1" w:styleId="WW8Num20z1">
    <w:name w:val="WW8Num20z1"/>
    <w:rsid w:val="002F1956"/>
    <w:rPr>
      <w:rFonts w:ascii="Courier New" w:hAnsi="Courier New" w:cs="Courier New"/>
    </w:rPr>
  </w:style>
  <w:style w:type="character" w:customStyle="1" w:styleId="WW8Num20z2">
    <w:name w:val="WW8Num20z2"/>
    <w:rsid w:val="002F1956"/>
    <w:rPr>
      <w:rFonts w:ascii="Wingdings" w:hAnsi="Wingdings" w:cs="Wingdings"/>
    </w:rPr>
  </w:style>
  <w:style w:type="character" w:customStyle="1" w:styleId="WW8Num20z3">
    <w:name w:val="WW8Num20z3"/>
    <w:rsid w:val="002F1956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2F1956"/>
  </w:style>
  <w:style w:type="character" w:customStyle="1" w:styleId="WW8Num19z2">
    <w:name w:val="WW8Num19z2"/>
    <w:rsid w:val="002F1956"/>
  </w:style>
  <w:style w:type="character" w:customStyle="1" w:styleId="WW8Num19z3">
    <w:name w:val="WW8Num19z3"/>
    <w:rsid w:val="002F1956"/>
  </w:style>
  <w:style w:type="character" w:customStyle="1" w:styleId="WW8Num19z4">
    <w:name w:val="WW8Num19z4"/>
    <w:rsid w:val="002F1956"/>
  </w:style>
  <w:style w:type="character" w:customStyle="1" w:styleId="WW8Num19z5">
    <w:name w:val="WW8Num19z5"/>
    <w:rsid w:val="002F1956"/>
  </w:style>
  <w:style w:type="character" w:customStyle="1" w:styleId="WW8Num19z6">
    <w:name w:val="WW8Num19z6"/>
    <w:rsid w:val="002F1956"/>
  </w:style>
  <w:style w:type="character" w:customStyle="1" w:styleId="WW8Num19z7">
    <w:name w:val="WW8Num19z7"/>
    <w:rsid w:val="002F1956"/>
  </w:style>
  <w:style w:type="character" w:customStyle="1" w:styleId="WW8Num19z8">
    <w:name w:val="WW8Num19z8"/>
    <w:rsid w:val="002F1956"/>
  </w:style>
  <w:style w:type="character" w:customStyle="1" w:styleId="WW8Num20z4">
    <w:name w:val="WW8Num20z4"/>
    <w:rsid w:val="002F1956"/>
  </w:style>
  <w:style w:type="character" w:customStyle="1" w:styleId="WW8Num20z5">
    <w:name w:val="WW8Num20z5"/>
    <w:rsid w:val="002F1956"/>
  </w:style>
  <w:style w:type="character" w:customStyle="1" w:styleId="WW8Num20z6">
    <w:name w:val="WW8Num20z6"/>
    <w:rsid w:val="002F1956"/>
  </w:style>
  <w:style w:type="character" w:customStyle="1" w:styleId="WW8Num20z7">
    <w:name w:val="WW8Num20z7"/>
    <w:rsid w:val="002F1956"/>
  </w:style>
  <w:style w:type="character" w:customStyle="1" w:styleId="WW8Num20z8">
    <w:name w:val="WW8Num20z8"/>
    <w:rsid w:val="002F1956"/>
  </w:style>
  <w:style w:type="character" w:customStyle="1" w:styleId="WW-DefaultParagraphFont111111111111111111">
    <w:name w:val="WW-Default Paragraph Font111111111111111111"/>
    <w:rsid w:val="002F1956"/>
  </w:style>
  <w:style w:type="character" w:customStyle="1" w:styleId="WW-DefaultParagraphFont1111111111111111111">
    <w:name w:val="WW-Default Paragraph Font1111111111111111111"/>
    <w:rsid w:val="002F1956"/>
  </w:style>
  <w:style w:type="character" w:customStyle="1" w:styleId="WW8Num21z0">
    <w:name w:val="WW8Num21z0"/>
    <w:rsid w:val="002F1956"/>
    <w:rPr>
      <w:rFonts w:ascii="Calibri" w:eastAsia="Times New Roman" w:hAnsi="Calibri" w:cs="Calibri"/>
    </w:rPr>
  </w:style>
  <w:style w:type="character" w:customStyle="1" w:styleId="WW8Num21z1">
    <w:name w:val="WW8Num21z1"/>
    <w:rsid w:val="002F1956"/>
    <w:rPr>
      <w:rFonts w:ascii="Courier New" w:hAnsi="Courier New" w:cs="Courier New"/>
    </w:rPr>
  </w:style>
  <w:style w:type="character" w:customStyle="1" w:styleId="WW8Num21z2">
    <w:name w:val="WW8Num21z2"/>
    <w:rsid w:val="002F1956"/>
    <w:rPr>
      <w:rFonts w:ascii="Wingdings" w:hAnsi="Wingdings" w:cs="Wingdings"/>
    </w:rPr>
  </w:style>
  <w:style w:type="character" w:customStyle="1" w:styleId="WW8Num21z3">
    <w:name w:val="WW8Num21z3"/>
    <w:rsid w:val="002F1956"/>
    <w:rPr>
      <w:rFonts w:ascii="Symbol" w:hAnsi="Symbol" w:cs="Symbol"/>
    </w:rPr>
  </w:style>
  <w:style w:type="character" w:customStyle="1" w:styleId="WW8Num22z0">
    <w:name w:val="WW8Num22z0"/>
    <w:rsid w:val="002F1956"/>
    <w:rPr>
      <w:rFonts w:ascii="Symbol" w:hAnsi="Symbol" w:cs="Symbol"/>
    </w:rPr>
  </w:style>
  <w:style w:type="character" w:customStyle="1" w:styleId="WW8Num22z1">
    <w:name w:val="WW8Num22z1"/>
    <w:rsid w:val="002F1956"/>
    <w:rPr>
      <w:rFonts w:ascii="Courier New" w:hAnsi="Courier New" w:cs="Courier New"/>
    </w:rPr>
  </w:style>
  <w:style w:type="character" w:customStyle="1" w:styleId="WW8Num22z2">
    <w:name w:val="WW8Num22z2"/>
    <w:rsid w:val="002F1956"/>
    <w:rPr>
      <w:rFonts w:ascii="Wingdings" w:hAnsi="Wingdings" w:cs="Wingdings"/>
    </w:rPr>
  </w:style>
  <w:style w:type="character" w:customStyle="1" w:styleId="WW8Num23z0">
    <w:name w:val="WW8Num23z0"/>
    <w:rsid w:val="002F1956"/>
    <w:rPr>
      <w:rFonts w:ascii="Calibri" w:eastAsia="Times New Roman" w:hAnsi="Calibri" w:cs="Calibri"/>
    </w:rPr>
  </w:style>
  <w:style w:type="character" w:customStyle="1" w:styleId="WW8Num23z1">
    <w:name w:val="WW8Num23z1"/>
    <w:rsid w:val="002F1956"/>
    <w:rPr>
      <w:rFonts w:ascii="Courier New" w:hAnsi="Courier New" w:cs="Courier New"/>
    </w:rPr>
  </w:style>
  <w:style w:type="character" w:customStyle="1" w:styleId="WW8Num23z2">
    <w:name w:val="WW8Num23z2"/>
    <w:rsid w:val="002F1956"/>
    <w:rPr>
      <w:rFonts w:ascii="Wingdings" w:hAnsi="Wingdings" w:cs="Wingdings"/>
    </w:rPr>
  </w:style>
  <w:style w:type="character" w:customStyle="1" w:styleId="WW8Num23z3">
    <w:name w:val="WW8Num23z3"/>
    <w:rsid w:val="002F1956"/>
    <w:rPr>
      <w:rFonts w:ascii="Symbol" w:hAnsi="Symbol" w:cs="Symbol"/>
    </w:rPr>
  </w:style>
  <w:style w:type="character" w:customStyle="1" w:styleId="WW8Num24z0">
    <w:name w:val="WW8Num24z0"/>
    <w:rsid w:val="002F1956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2F1956"/>
    <w:rPr>
      <w:rFonts w:ascii="Courier New" w:hAnsi="Courier New" w:cs="Courier New"/>
    </w:rPr>
  </w:style>
  <w:style w:type="character" w:customStyle="1" w:styleId="WW8Num24z2">
    <w:name w:val="WW8Num24z2"/>
    <w:rsid w:val="002F1956"/>
    <w:rPr>
      <w:rFonts w:ascii="Wingdings" w:hAnsi="Wingdings" w:cs="Wingdings"/>
    </w:rPr>
  </w:style>
  <w:style w:type="character" w:customStyle="1" w:styleId="WW8Num25z0">
    <w:name w:val="WW8Num25z0"/>
    <w:rsid w:val="002F1956"/>
    <w:rPr>
      <w:rFonts w:ascii="Symbol" w:hAnsi="Symbol" w:cs="Symbol"/>
    </w:rPr>
  </w:style>
  <w:style w:type="character" w:customStyle="1" w:styleId="WW8Num25z1">
    <w:name w:val="WW8Num25z1"/>
    <w:rsid w:val="002F1956"/>
    <w:rPr>
      <w:rFonts w:ascii="Courier New" w:hAnsi="Courier New" w:cs="Courier New"/>
    </w:rPr>
  </w:style>
  <w:style w:type="character" w:customStyle="1" w:styleId="WW8Num25z2">
    <w:name w:val="WW8Num25z2"/>
    <w:rsid w:val="002F1956"/>
    <w:rPr>
      <w:rFonts w:ascii="Wingdings" w:hAnsi="Wingdings" w:cs="Wingdings"/>
    </w:rPr>
  </w:style>
  <w:style w:type="character" w:customStyle="1" w:styleId="WW8Num26z0">
    <w:name w:val="WW8Num26z0"/>
    <w:rsid w:val="002F1956"/>
    <w:rPr>
      <w:rFonts w:ascii="Symbol" w:hAnsi="Symbol" w:cs="Symbol"/>
    </w:rPr>
  </w:style>
  <w:style w:type="character" w:customStyle="1" w:styleId="WW8Num26z1">
    <w:name w:val="WW8Num26z1"/>
    <w:rsid w:val="002F1956"/>
    <w:rPr>
      <w:rFonts w:ascii="Courier New" w:hAnsi="Courier New" w:cs="Courier New"/>
    </w:rPr>
  </w:style>
  <w:style w:type="character" w:customStyle="1" w:styleId="WW8Num26z2">
    <w:name w:val="WW8Num26z2"/>
    <w:rsid w:val="002F1956"/>
    <w:rPr>
      <w:rFonts w:ascii="Wingdings" w:hAnsi="Wingdings" w:cs="Wingdings"/>
    </w:rPr>
  </w:style>
  <w:style w:type="character" w:customStyle="1" w:styleId="WW8Num27z0">
    <w:name w:val="WW8Num27z0"/>
    <w:rsid w:val="002F1956"/>
    <w:rPr>
      <w:rFonts w:ascii="Calibri" w:eastAsia="Times New Roman" w:hAnsi="Calibri" w:cs="Calibri"/>
    </w:rPr>
  </w:style>
  <w:style w:type="character" w:customStyle="1" w:styleId="WW8Num27z1">
    <w:name w:val="WW8Num27z1"/>
    <w:rsid w:val="002F1956"/>
    <w:rPr>
      <w:rFonts w:ascii="Courier New" w:hAnsi="Courier New" w:cs="Courier New"/>
    </w:rPr>
  </w:style>
  <w:style w:type="character" w:customStyle="1" w:styleId="WW8Num27z2">
    <w:name w:val="WW8Num27z2"/>
    <w:rsid w:val="002F1956"/>
    <w:rPr>
      <w:rFonts w:ascii="Wingdings" w:hAnsi="Wingdings" w:cs="Wingdings"/>
    </w:rPr>
  </w:style>
  <w:style w:type="character" w:customStyle="1" w:styleId="WW8Num27z3">
    <w:name w:val="WW8Num27z3"/>
    <w:rsid w:val="002F1956"/>
    <w:rPr>
      <w:rFonts w:ascii="Symbol" w:hAnsi="Symbol" w:cs="Symbol"/>
    </w:rPr>
  </w:style>
  <w:style w:type="character" w:customStyle="1" w:styleId="WW8Num28z0">
    <w:name w:val="WW8Num28z0"/>
    <w:rsid w:val="002F1956"/>
    <w:rPr>
      <w:rFonts w:ascii="Symbol" w:hAnsi="Symbol" w:cs="Symbol"/>
    </w:rPr>
  </w:style>
  <w:style w:type="character" w:customStyle="1" w:styleId="WW8Num28z1">
    <w:name w:val="WW8Num28z1"/>
    <w:rsid w:val="002F1956"/>
    <w:rPr>
      <w:rFonts w:ascii="Courier New" w:hAnsi="Courier New" w:cs="Courier New"/>
    </w:rPr>
  </w:style>
  <w:style w:type="character" w:customStyle="1" w:styleId="WW8Num28z2">
    <w:name w:val="WW8Num28z2"/>
    <w:rsid w:val="002F1956"/>
    <w:rPr>
      <w:rFonts w:ascii="Wingdings" w:hAnsi="Wingdings" w:cs="Wingdings"/>
    </w:rPr>
  </w:style>
  <w:style w:type="character" w:customStyle="1" w:styleId="WW8Num29z0">
    <w:name w:val="WW8Num29z0"/>
    <w:rsid w:val="002F1956"/>
    <w:rPr>
      <w:rFonts w:ascii="Calibri" w:eastAsia="Times New Roman" w:hAnsi="Calibri" w:cs="Calibri"/>
    </w:rPr>
  </w:style>
  <w:style w:type="character" w:customStyle="1" w:styleId="WW8Num29z1">
    <w:name w:val="WW8Num29z1"/>
    <w:rsid w:val="002F1956"/>
    <w:rPr>
      <w:rFonts w:ascii="Courier New" w:hAnsi="Courier New" w:cs="Courier New"/>
    </w:rPr>
  </w:style>
  <w:style w:type="character" w:customStyle="1" w:styleId="WW8Num29z2">
    <w:name w:val="WW8Num29z2"/>
    <w:rsid w:val="002F1956"/>
    <w:rPr>
      <w:rFonts w:ascii="Wingdings" w:hAnsi="Wingdings" w:cs="Wingdings"/>
    </w:rPr>
  </w:style>
  <w:style w:type="character" w:customStyle="1" w:styleId="WW8Num29z3">
    <w:name w:val="WW8Num29z3"/>
    <w:rsid w:val="002F1956"/>
    <w:rPr>
      <w:rFonts w:ascii="Symbol" w:hAnsi="Symbol" w:cs="Symbol"/>
    </w:rPr>
  </w:style>
  <w:style w:type="character" w:customStyle="1" w:styleId="WW8Num30z0">
    <w:name w:val="WW8Num30z0"/>
    <w:rsid w:val="002F1956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2F1956"/>
    <w:rPr>
      <w:rFonts w:ascii="Courier New" w:hAnsi="Courier New" w:cs="Courier New"/>
    </w:rPr>
  </w:style>
  <w:style w:type="character" w:customStyle="1" w:styleId="WW8Num30z2">
    <w:name w:val="WW8Num30z2"/>
    <w:rsid w:val="002F1956"/>
    <w:rPr>
      <w:rFonts w:ascii="Wingdings" w:hAnsi="Wingdings" w:cs="Wingdings"/>
    </w:rPr>
  </w:style>
  <w:style w:type="character" w:customStyle="1" w:styleId="WW8Num31z0">
    <w:name w:val="WW8Num31z0"/>
    <w:rsid w:val="002F1956"/>
    <w:rPr>
      <w:rFonts w:cs="Times New Roman"/>
    </w:rPr>
  </w:style>
  <w:style w:type="character" w:customStyle="1" w:styleId="WW8Num32z0">
    <w:name w:val="WW8Num32z0"/>
    <w:rsid w:val="002F1956"/>
  </w:style>
  <w:style w:type="character" w:customStyle="1" w:styleId="WW8Num32z1">
    <w:name w:val="WW8Num32z1"/>
    <w:rsid w:val="002F1956"/>
  </w:style>
  <w:style w:type="character" w:customStyle="1" w:styleId="WW8Num32z2">
    <w:name w:val="WW8Num32z2"/>
    <w:rsid w:val="002F1956"/>
  </w:style>
  <w:style w:type="character" w:customStyle="1" w:styleId="WW8Num32z3">
    <w:name w:val="WW8Num32z3"/>
    <w:rsid w:val="002F1956"/>
  </w:style>
  <w:style w:type="character" w:customStyle="1" w:styleId="WW8Num32z4">
    <w:name w:val="WW8Num32z4"/>
    <w:rsid w:val="002F1956"/>
  </w:style>
  <w:style w:type="character" w:customStyle="1" w:styleId="WW8Num32z5">
    <w:name w:val="WW8Num32z5"/>
    <w:rsid w:val="002F1956"/>
  </w:style>
  <w:style w:type="character" w:customStyle="1" w:styleId="WW8Num32z6">
    <w:name w:val="WW8Num32z6"/>
    <w:rsid w:val="002F1956"/>
  </w:style>
  <w:style w:type="character" w:customStyle="1" w:styleId="WW8Num32z7">
    <w:name w:val="WW8Num32z7"/>
    <w:rsid w:val="002F1956"/>
  </w:style>
  <w:style w:type="character" w:customStyle="1" w:styleId="WW8Num32z8">
    <w:name w:val="WW8Num32z8"/>
    <w:rsid w:val="002F1956"/>
  </w:style>
  <w:style w:type="character" w:customStyle="1" w:styleId="WW8Num33z0">
    <w:name w:val="WW8Num33z0"/>
    <w:rsid w:val="002F1956"/>
    <w:rPr>
      <w:rFonts w:ascii="Symbol" w:eastAsia="Calibri" w:hAnsi="Symbol" w:cs="Symbol"/>
    </w:rPr>
  </w:style>
  <w:style w:type="character" w:customStyle="1" w:styleId="WW8Num33z1">
    <w:name w:val="WW8Num33z1"/>
    <w:rsid w:val="002F1956"/>
    <w:rPr>
      <w:rFonts w:ascii="Courier New" w:hAnsi="Courier New" w:cs="Courier New"/>
    </w:rPr>
  </w:style>
  <w:style w:type="character" w:customStyle="1" w:styleId="WW8Num33z2">
    <w:name w:val="WW8Num33z2"/>
    <w:rsid w:val="002F1956"/>
    <w:rPr>
      <w:rFonts w:ascii="Wingdings" w:hAnsi="Wingdings" w:cs="Wingdings"/>
    </w:rPr>
  </w:style>
  <w:style w:type="character" w:customStyle="1" w:styleId="WW8Num34z0">
    <w:name w:val="WW8Num34z0"/>
    <w:rsid w:val="002F1956"/>
    <w:rPr>
      <w:rFonts w:ascii="Symbol" w:hAnsi="Symbol" w:cs="Symbol"/>
    </w:rPr>
  </w:style>
  <w:style w:type="character" w:customStyle="1" w:styleId="WW8Num34z1">
    <w:name w:val="WW8Num34z1"/>
    <w:rsid w:val="002F1956"/>
    <w:rPr>
      <w:rFonts w:ascii="Courier New" w:hAnsi="Courier New" w:cs="Courier New"/>
    </w:rPr>
  </w:style>
  <w:style w:type="character" w:customStyle="1" w:styleId="WW8Num34z2">
    <w:name w:val="WW8Num34z2"/>
    <w:rsid w:val="002F1956"/>
    <w:rPr>
      <w:rFonts w:ascii="Wingdings" w:hAnsi="Wingdings" w:cs="Wingdings"/>
    </w:rPr>
  </w:style>
  <w:style w:type="character" w:customStyle="1" w:styleId="WW8Num35z0">
    <w:name w:val="WW8Num35z0"/>
    <w:rsid w:val="002F1956"/>
    <w:rPr>
      <w:rFonts w:ascii="Calibri" w:eastAsia="Times New Roman" w:hAnsi="Calibri" w:cs="Calibri"/>
    </w:rPr>
  </w:style>
  <w:style w:type="character" w:customStyle="1" w:styleId="WW8Num35z1">
    <w:name w:val="WW8Num35z1"/>
    <w:rsid w:val="002F1956"/>
    <w:rPr>
      <w:rFonts w:ascii="Courier New" w:hAnsi="Courier New" w:cs="Courier New"/>
    </w:rPr>
  </w:style>
  <w:style w:type="character" w:customStyle="1" w:styleId="WW8Num35z2">
    <w:name w:val="WW8Num35z2"/>
    <w:rsid w:val="002F1956"/>
    <w:rPr>
      <w:rFonts w:ascii="Wingdings" w:hAnsi="Wingdings" w:cs="Wingdings"/>
    </w:rPr>
  </w:style>
  <w:style w:type="character" w:customStyle="1" w:styleId="WW8Num35z3">
    <w:name w:val="WW8Num35z3"/>
    <w:rsid w:val="002F1956"/>
    <w:rPr>
      <w:rFonts w:ascii="Symbol" w:hAnsi="Symbol" w:cs="Symbol"/>
    </w:rPr>
  </w:style>
  <w:style w:type="character" w:customStyle="1" w:styleId="WW8Num36z0">
    <w:name w:val="WW8Num36z0"/>
    <w:rsid w:val="002F1956"/>
    <w:rPr>
      <w:lang w:val="el-GR"/>
    </w:rPr>
  </w:style>
  <w:style w:type="character" w:customStyle="1" w:styleId="WW8Num36z1">
    <w:name w:val="WW8Num36z1"/>
    <w:rsid w:val="002F1956"/>
  </w:style>
  <w:style w:type="character" w:customStyle="1" w:styleId="WW8Num36z2">
    <w:name w:val="WW8Num36z2"/>
    <w:rsid w:val="002F1956"/>
  </w:style>
  <w:style w:type="character" w:customStyle="1" w:styleId="WW8Num36z3">
    <w:name w:val="WW8Num36z3"/>
    <w:rsid w:val="002F1956"/>
  </w:style>
  <w:style w:type="character" w:customStyle="1" w:styleId="WW8Num36z4">
    <w:name w:val="WW8Num36z4"/>
    <w:rsid w:val="002F1956"/>
  </w:style>
  <w:style w:type="character" w:customStyle="1" w:styleId="WW8Num36z5">
    <w:name w:val="WW8Num36z5"/>
    <w:rsid w:val="002F1956"/>
  </w:style>
  <w:style w:type="character" w:customStyle="1" w:styleId="WW8Num36z6">
    <w:name w:val="WW8Num36z6"/>
    <w:rsid w:val="002F1956"/>
  </w:style>
  <w:style w:type="character" w:customStyle="1" w:styleId="WW8Num36z7">
    <w:name w:val="WW8Num36z7"/>
    <w:rsid w:val="002F1956"/>
  </w:style>
  <w:style w:type="character" w:customStyle="1" w:styleId="WW8Num36z8">
    <w:name w:val="WW8Num36z8"/>
    <w:rsid w:val="002F1956"/>
  </w:style>
  <w:style w:type="character" w:customStyle="1" w:styleId="WW8Num37z0">
    <w:name w:val="WW8Num37z0"/>
    <w:rsid w:val="002F1956"/>
    <w:rPr>
      <w:rFonts w:ascii="Calibri" w:eastAsia="Times New Roman" w:hAnsi="Calibri" w:cs="Calibri"/>
    </w:rPr>
  </w:style>
  <w:style w:type="character" w:customStyle="1" w:styleId="WW8Num37z1">
    <w:name w:val="WW8Num37z1"/>
    <w:rsid w:val="002F1956"/>
    <w:rPr>
      <w:rFonts w:ascii="Courier New" w:hAnsi="Courier New" w:cs="Courier New"/>
    </w:rPr>
  </w:style>
  <w:style w:type="character" w:customStyle="1" w:styleId="WW8Num37z2">
    <w:name w:val="WW8Num37z2"/>
    <w:rsid w:val="002F1956"/>
    <w:rPr>
      <w:rFonts w:ascii="Wingdings" w:hAnsi="Wingdings" w:cs="Wingdings"/>
    </w:rPr>
  </w:style>
  <w:style w:type="character" w:customStyle="1" w:styleId="WW8Num37z3">
    <w:name w:val="WW8Num37z3"/>
    <w:rsid w:val="002F1956"/>
    <w:rPr>
      <w:rFonts w:ascii="Symbol" w:hAnsi="Symbol" w:cs="Symbol"/>
    </w:rPr>
  </w:style>
  <w:style w:type="character" w:customStyle="1" w:styleId="WW8Num38z0">
    <w:name w:val="WW8Num38z0"/>
    <w:rsid w:val="002F1956"/>
  </w:style>
  <w:style w:type="character" w:customStyle="1" w:styleId="WW8Num38z1">
    <w:name w:val="WW8Num38z1"/>
    <w:rsid w:val="002F1956"/>
  </w:style>
  <w:style w:type="character" w:customStyle="1" w:styleId="WW8Num38z2">
    <w:name w:val="WW8Num38z2"/>
    <w:rsid w:val="002F1956"/>
  </w:style>
  <w:style w:type="character" w:customStyle="1" w:styleId="WW8Num38z3">
    <w:name w:val="WW8Num38z3"/>
    <w:rsid w:val="002F1956"/>
  </w:style>
  <w:style w:type="character" w:customStyle="1" w:styleId="WW8Num38z4">
    <w:name w:val="WW8Num38z4"/>
    <w:rsid w:val="002F1956"/>
  </w:style>
  <w:style w:type="character" w:customStyle="1" w:styleId="WW8Num38z5">
    <w:name w:val="WW8Num38z5"/>
    <w:rsid w:val="002F1956"/>
  </w:style>
  <w:style w:type="character" w:customStyle="1" w:styleId="WW8Num38z6">
    <w:name w:val="WW8Num38z6"/>
    <w:rsid w:val="002F1956"/>
  </w:style>
  <w:style w:type="character" w:customStyle="1" w:styleId="WW8Num38z7">
    <w:name w:val="WW8Num38z7"/>
    <w:rsid w:val="002F1956"/>
  </w:style>
  <w:style w:type="character" w:customStyle="1" w:styleId="WW8Num38z8">
    <w:name w:val="WW8Num38z8"/>
    <w:rsid w:val="002F1956"/>
  </w:style>
  <w:style w:type="character" w:customStyle="1" w:styleId="WW-DefaultParagraphFont11111111111111111111">
    <w:name w:val="WW-Default Paragraph Font11111111111111111111"/>
    <w:rsid w:val="002F1956"/>
  </w:style>
  <w:style w:type="character" w:customStyle="1" w:styleId="WW8Num4z1">
    <w:name w:val="WW8Num4z1"/>
    <w:rsid w:val="002F1956"/>
    <w:rPr>
      <w:rFonts w:cs="Times New Roman"/>
    </w:rPr>
  </w:style>
  <w:style w:type="character" w:customStyle="1" w:styleId="WW8Num5z1">
    <w:name w:val="WW8Num5z1"/>
    <w:rsid w:val="002F1956"/>
    <w:rPr>
      <w:rFonts w:cs="Times New Roman"/>
    </w:rPr>
  </w:style>
  <w:style w:type="character" w:customStyle="1" w:styleId="WW8Num29z4">
    <w:name w:val="WW8Num29z4"/>
    <w:rsid w:val="002F1956"/>
  </w:style>
  <w:style w:type="character" w:customStyle="1" w:styleId="WW8Num29z5">
    <w:name w:val="WW8Num29z5"/>
    <w:rsid w:val="002F1956"/>
  </w:style>
  <w:style w:type="character" w:customStyle="1" w:styleId="WW8Num29z6">
    <w:name w:val="WW8Num29z6"/>
    <w:rsid w:val="002F1956"/>
  </w:style>
  <w:style w:type="character" w:customStyle="1" w:styleId="WW8Num29z7">
    <w:name w:val="WW8Num29z7"/>
    <w:rsid w:val="002F1956"/>
  </w:style>
  <w:style w:type="character" w:customStyle="1" w:styleId="WW8Num29z8">
    <w:name w:val="WW8Num29z8"/>
    <w:rsid w:val="002F1956"/>
  </w:style>
  <w:style w:type="character" w:customStyle="1" w:styleId="WW8Num30z3">
    <w:name w:val="WW8Num30z3"/>
    <w:rsid w:val="002F1956"/>
    <w:rPr>
      <w:rFonts w:ascii="Symbol" w:hAnsi="Symbol" w:cs="Symbol"/>
    </w:rPr>
  </w:style>
  <w:style w:type="character" w:customStyle="1" w:styleId="WW8Num31z1">
    <w:name w:val="WW8Num31z1"/>
    <w:rsid w:val="002F1956"/>
  </w:style>
  <w:style w:type="character" w:customStyle="1" w:styleId="WW8Num31z2">
    <w:name w:val="WW8Num31z2"/>
    <w:rsid w:val="002F1956"/>
  </w:style>
  <w:style w:type="character" w:customStyle="1" w:styleId="WW8Num31z3">
    <w:name w:val="WW8Num31z3"/>
    <w:rsid w:val="002F1956"/>
  </w:style>
  <w:style w:type="character" w:customStyle="1" w:styleId="WW8Num31z4">
    <w:name w:val="WW8Num31z4"/>
    <w:rsid w:val="002F1956"/>
  </w:style>
  <w:style w:type="character" w:customStyle="1" w:styleId="WW8Num31z5">
    <w:name w:val="WW8Num31z5"/>
    <w:rsid w:val="002F1956"/>
  </w:style>
  <w:style w:type="character" w:customStyle="1" w:styleId="WW8Num31z6">
    <w:name w:val="WW8Num31z6"/>
    <w:rsid w:val="002F1956"/>
  </w:style>
  <w:style w:type="character" w:customStyle="1" w:styleId="WW8Num31z7">
    <w:name w:val="WW8Num31z7"/>
    <w:rsid w:val="002F1956"/>
  </w:style>
  <w:style w:type="character" w:customStyle="1" w:styleId="WW8Num31z8">
    <w:name w:val="WW8Num31z8"/>
    <w:rsid w:val="002F1956"/>
  </w:style>
  <w:style w:type="character" w:customStyle="1" w:styleId="WW8Num39z0">
    <w:name w:val="WW8Num39z0"/>
    <w:rsid w:val="002F1956"/>
    <w:rPr>
      <w:rFonts w:ascii="Calibri" w:eastAsia="Times New Roman" w:hAnsi="Calibri" w:cs="Calibri"/>
    </w:rPr>
  </w:style>
  <w:style w:type="character" w:customStyle="1" w:styleId="WW8Num39z1">
    <w:name w:val="WW8Num39z1"/>
    <w:rsid w:val="002F1956"/>
    <w:rPr>
      <w:rFonts w:ascii="Courier New" w:hAnsi="Courier New" w:cs="Courier New"/>
    </w:rPr>
  </w:style>
  <w:style w:type="character" w:customStyle="1" w:styleId="WW8Num39z2">
    <w:name w:val="WW8Num39z2"/>
    <w:rsid w:val="002F1956"/>
    <w:rPr>
      <w:rFonts w:ascii="Wingdings" w:hAnsi="Wingdings" w:cs="Wingdings"/>
    </w:rPr>
  </w:style>
  <w:style w:type="character" w:customStyle="1" w:styleId="WW8Num39z3">
    <w:name w:val="WW8Num39z3"/>
    <w:rsid w:val="002F1956"/>
    <w:rPr>
      <w:rFonts w:ascii="Symbol" w:hAnsi="Symbol" w:cs="Symbol"/>
    </w:rPr>
  </w:style>
  <w:style w:type="character" w:customStyle="1" w:styleId="WW8Num40z0">
    <w:name w:val="WW8Num40z0"/>
    <w:rsid w:val="002F1956"/>
    <w:rPr>
      <w:rFonts w:ascii="Symbol" w:hAnsi="Symbol" w:cs="Symbol"/>
    </w:rPr>
  </w:style>
  <w:style w:type="character" w:customStyle="1" w:styleId="WW8Num40z1">
    <w:name w:val="WW8Num40z1"/>
    <w:rsid w:val="002F1956"/>
    <w:rPr>
      <w:rFonts w:ascii="Courier New" w:hAnsi="Courier New" w:cs="Courier New"/>
    </w:rPr>
  </w:style>
  <w:style w:type="character" w:customStyle="1" w:styleId="WW8Num40z2">
    <w:name w:val="WW8Num40z2"/>
    <w:rsid w:val="002F1956"/>
    <w:rPr>
      <w:rFonts w:ascii="Wingdings" w:hAnsi="Wingdings" w:cs="Wingdings"/>
    </w:rPr>
  </w:style>
  <w:style w:type="character" w:customStyle="1" w:styleId="WW8Num41z0">
    <w:name w:val="WW8Num41z0"/>
    <w:rsid w:val="002F1956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2F1956"/>
    <w:rPr>
      <w:rFonts w:cs="Times New Roman"/>
    </w:rPr>
  </w:style>
  <w:style w:type="character" w:customStyle="1" w:styleId="WW8Num41z2">
    <w:name w:val="WW8Num41z2"/>
    <w:rsid w:val="002F1956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2F1956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2F1956"/>
  </w:style>
  <w:style w:type="character" w:customStyle="1" w:styleId="Heading1Char">
    <w:name w:val="Heading 1 Char"/>
    <w:rsid w:val="002F1956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2F1956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2F1956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2F1956"/>
    <w:rPr>
      <w:sz w:val="24"/>
      <w:szCs w:val="24"/>
      <w:lang w:val="en-GB"/>
    </w:rPr>
  </w:style>
  <w:style w:type="character" w:customStyle="1" w:styleId="FooterChar">
    <w:name w:val="Footer Char"/>
    <w:rsid w:val="002F1956"/>
    <w:rPr>
      <w:rFonts w:eastAsia="MS Mincho" w:cs="Times New Roman"/>
      <w:sz w:val="24"/>
      <w:szCs w:val="24"/>
      <w:lang w:val="en-US" w:eastAsia="ja-JP"/>
    </w:rPr>
  </w:style>
  <w:style w:type="character" w:customStyle="1" w:styleId="22">
    <w:name w:val="Παραπομπή σχολίου2"/>
    <w:rsid w:val="002F1956"/>
    <w:rPr>
      <w:sz w:val="16"/>
    </w:rPr>
  </w:style>
  <w:style w:type="character" w:styleId="-">
    <w:name w:val="Hyperlink"/>
    <w:uiPriority w:val="99"/>
    <w:rsid w:val="002F1956"/>
    <w:rPr>
      <w:color w:val="0000FF"/>
      <w:u w:val="single"/>
    </w:rPr>
  </w:style>
  <w:style w:type="character" w:customStyle="1" w:styleId="HeaderChar">
    <w:name w:val="Header Char"/>
    <w:rsid w:val="002F1956"/>
    <w:rPr>
      <w:rFonts w:cs="Times New Roman"/>
      <w:sz w:val="24"/>
      <w:szCs w:val="24"/>
      <w:lang w:val="en-GB"/>
    </w:rPr>
  </w:style>
  <w:style w:type="character" w:styleId="a3">
    <w:name w:val="page number"/>
    <w:rsid w:val="002F1956"/>
    <w:rPr>
      <w:rFonts w:cs="Times New Roman"/>
    </w:rPr>
  </w:style>
  <w:style w:type="character" w:customStyle="1" w:styleId="BalloonTextChar">
    <w:name w:val="Balloon Text Char"/>
    <w:rsid w:val="002F1956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2F1956"/>
    <w:rPr>
      <w:rFonts w:cs="Times New Roman"/>
      <w:lang w:val="en-GB"/>
    </w:rPr>
  </w:style>
  <w:style w:type="character" w:customStyle="1" w:styleId="CommentSubjectChar">
    <w:name w:val="Comment Subject Char"/>
    <w:rsid w:val="002F1956"/>
    <w:rPr>
      <w:rFonts w:cs="Times New Roman"/>
      <w:b/>
      <w:bCs/>
      <w:lang w:val="en-GB"/>
    </w:rPr>
  </w:style>
  <w:style w:type="character" w:customStyle="1" w:styleId="BodyTextChar">
    <w:name w:val="Body Text Char"/>
    <w:rsid w:val="002F1956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2F1956"/>
    <w:rPr>
      <w:rFonts w:cs="Times New Roman"/>
      <w:color w:val="808080"/>
    </w:rPr>
  </w:style>
  <w:style w:type="character" w:customStyle="1" w:styleId="a4">
    <w:name w:val="Χαρακτήρες υποσημείωσης"/>
    <w:rsid w:val="002F1956"/>
    <w:rPr>
      <w:rFonts w:cs="Times New Roman"/>
      <w:vertAlign w:val="superscript"/>
    </w:rPr>
  </w:style>
  <w:style w:type="character" w:customStyle="1" w:styleId="FootnoteTextChar">
    <w:name w:val="Footnote Text Char"/>
    <w:rsid w:val="002F1956"/>
    <w:rPr>
      <w:rFonts w:ascii="Calibri" w:hAnsi="Calibri" w:cs="Times New Roman"/>
      <w:lang w:val="x-none"/>
    </w:rPr>
  </w:style>
  <w:style w:type="character" w:customStyle="1" w:styleId="Heading3Char">
    <w:name w:val="Heading 3 Char"/>
    <w:rsid w:val="002F1956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2F1956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2F1956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2F1956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2F1956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2F1956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2F1956"/>
    <w:rPr>
      <w:vertAlign w:val="superscript"/>
    </w:rPr>
  </w:style>
  <w:style w:type="character" w:customStyle="1" w:styleId="FootnoteReference2">
    <w:name w:val="Footnote Reference2"/>
    <w:rsid w:val="002F1956"/>
    <w:rPr>
      <w:vertAlign w:val="superscript"/>
    </w:rPr>
  </w:style>
  <w:style w:type="character" w:customStyle="1" w:styleId="EndnoteReference1">
    <w:name w:val="Endnote Reference1"/>
    <w:rsid w:val="002F1956"/>
    <w:rPr>
      <w:vertAlign w:val="superscript"/>
    </w:rPr>
  </w:style>
  <w:style w:type="character" w:customStyle="1" w:styleId="a6">
    <w:name w:val="Κουκκίδες"/>
    <w:rsid w:val="002F1956"/>
    <w:rPr>
      <w:rFonts w:ascii="OpenSymbol" w:eastAsia="OpenSymbol" w:hAnsi="OpenSymbol" w:cs="OpenSymbol"/>
    </w:rPr>
  </w:style>
  <w:style w:type="character" w:styleId="a7">
    <w:name w:val="Strong"/>
    <w:uiPriority w:val="22"/>
    <w:qFormat/>
    <w:rsid w:val="002F1956"/>
    <w:rPr>
      <w:b/>
      <w:bCs/>
    </w:rPr>
  </w:style>
  <w:style w:type="character" w:customStyle="1" w:styleId="12">
    <w:name w:val="Προεπιλεγμένη γραμματοσειρά1"/>
    <w:rsid w:val="002F1956"/>
  </w:style>
  <w:style w:type="character" w:customStyle="1" w:styleId="a8">
    <w:name w:val="Σύμβολο υποσημείωσης"/>
    <w:rsid w:val="002F1956"/>
    <w:rPr>
      <w:vertAlign w:val="superscript"/>
    </w:rPr>
  </w:style>
  <w:style w:type="character" w:styleId="a9">
    <w:name w:val="Emphasis"/>
    <w:qFormat/>
    <w:rsid w:val="002F1956"/>
    <w:rPr>
      <w:i/>
      <w:iCs/>
    </w:rPr>
  </w:style>
  <w:style w:type="character" w:customStyle="1" w:styleId="aa">
    <w:name w:val="Χαρακτήρες αρίθμησης"/>
    <w:rsid w:val="002F1956"/>
  </w:style>
  <w:style w:type="character" w:customStyle="1" w:styleId="normalwithoutspacingChar">
    <w:name w:val="normal_without_spacing Char"/>
    <w:rsid w:val="002F1956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2F1956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2F1956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2F1956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2F1956"/>
  </w:style>
  <w:style w:type="character" w:customStyle="1" w:styleId="BodyTextIndent3Char">
    <w:name w:val="Body Text Indent 3 Char"/>
    <w:rsid w:val="002F1956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2F1956"/>
    <w:rPr>
      <w:vertAlign w:val="superscript"/>
    </w:rPr>
  </w:style>
  <w:style w:type="character" w:customStyle="1" w:styleId="WW-EndnoteReference">
    <w:name w:val="WW-Endnote Reference"/>
    <w:rsid w:val="002F1956"/>
    <w:rPr>
      <w:vertAlign w:val="superscript"/>
    </w:rPr>
  </w:style>
  <w:style w:type="character" w:customStyle="1" w:styleId="FootnoteReference1">
    <w:name w:val="Footnote Reference1"/>
    <w:rsid w:val="002F1956"/>
    <w:rPr>
      <w:vertAlign w:val="superscript"/>
    </w:rPr>
  </w:style>
  <w:style w:type="character" w:customStyle="1" w:styleId="FootnoteTextChar2">
    <w:name w:val="Footnote Text Char2"/>
    <w:rsid w:val="002F1956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2F1956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2F1956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2F1956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2F1956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2F1956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2F1956"/>
    <w:rPr>
      <w:vertAlign w:val="superscript"/>
    </w:rPr>
  </w:style>
  <w:style w:type="character" w:customStyle="1" w:styleId="WW-EndnoteReference1">
    <w:name w:val="WW-Endnote Reference1"/>
    <w:rsid w:val="002F1956"/>
    <w:rPr>
      <w:vertAlign w:val="superscript"/>
    </w:rPr>
  </w:style>
  <w:style w:type="character" w:customStyle="1" w:styleId="WW-FootnoteReference2">
    <w:name w:val="WW-Footnote Reference2"/>
    <w:rsid w:val="002F1956"/>
    <w:rPr>
      <w:vertAlign w:val="superscript"/>
    </w:rPr>
  </w:style>
  <w:style w:type="character" w:customStyle="1" w:styleId="WW-EndnoteReference2">
    <w:name w:val="WW-Endnote Reference2"/>
    <w:rsid w:val="002F1956"/>
    <w:rPr>
      <w:vertAlign w:val="superscript"/>
    </w:rPr>
  </w:style>
  <w:style w:type="character" w:customStyle="1" w:styleId="FootnoteTextChar3">
    <w:name w:val="Footnote Text Char3"/>
    <w:rsid w:val="002F1956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2F1956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2F1956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2F1956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2F1956"/>
    <w:rPr>
      <w:vertAlign w:val="superscript"/>
    </w:rPr>
  </w:style>
  <w:style w:type="character" w:customStyle="1" w:styleId="14">
    <w:name w:val="Παραπομπή σημείωσης τέλους1"/>
    <w:rsid w:val="002F1956"/>
    <w:rPr>
      <w:vertAlign w:val="superscript"/>
    </w:rPr>
  </w:style>
  <w:style w:type="character" w:customStyle="1" w:styleId="Char">
    <w:name w:val="Κείμενο πλαισίου Char"/>
    <w:rsid w:val="002F1956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2F1956"/>
    <w:rPr>
      <w:sz w:val="16"/>
      <w:szCs w:val="16"/>
    </w:rPr>
  </w:style>
  <w:style w:type="character" w:customStyle="1" w:styleId="Char0">
    <w:name w:val="Κείμενο σχολίου Char"/>
    <w:rsid w:val="002F1956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2F1956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link w:val="-HTML"/>
    <w:uiPriority w:val="99"/>
    <w:rsid w:val="002F1956"/>
    <w:rPr>
      <w:rFonts w:ascii="Courier New" w:hAnsi="Courier New" w:cs="Courier New"/>
    </w:rPr>
  </w:style>
  <w:style w:type="character" w:customStyle="1" w:styleId="WW-FootnoteReference3">
    <w:name w:val="WW-Footnote Reference3"/>
    <w:rsid w:val="002F1956"/>
    <w:rPr>
      <w:vertAlign w:val="superscript"/>
    </w:rPr>
  </w:style>
  <w:style w:type="character" w:customStyle="1" w:styleId="WW-EndnoteReference3">
    <w:name w:val="WW-Endnote Reference3"/>
    <w:rsid w:val="002F1956"/>
    <w:rPr>
      <w:vertAlign w:val="superscript"/>
    </w:rPr>
  </w:style>
  <w:style w:type="character" w:customStyle="1" w:styleId="WW-FootnoteReference4">
    <w:name w:val="WW-Footnote Reference4"/>
    <w:rsid w:val="002F1956"/>
    <w:rPr>
      <w:vertAlign w:val="superscript"/>
    </w:rPr>
  </w:style>
  <w:style w:type="character" w:customStyle="1" w:styleId="WW-EndnoteReference4">
    <w:name w:val="WW-Endnote Reference4"/>
    <w:rsid w:val="002F1956"/>
    <w:rPr>
      <w:vertAlign w:val="superscript"/>
    </w:rPr>
  </w:style>
  <w:style w:type="character" w:customStyle="1" w:styleId="WW-FootnoteReference5">
    <w:name w:val="WW-Footnote Reference5"/>
    <w:rsid w:val="002F1956"/>
    <w:rPr>
      <w:vertAlign w:val="superscript"/>
    </w:rPr>
  </w:style>
  <w:style w:type="character" w:customStyle="1" w:styleId="WW-EndnoteReference5">
    <w:name w:val="WW-Endnote Reference5"/>
    <w:rsid w:val="002F1956"/>
    <w:rPr>
      <w:vertAlign w:val="superscript"/>
    </w:rPr>
  </w:style>
  <w:style w:type="character" w:customStyle="1" w:styleId="WW-FootnoteReference6">
    <w:name w:val="WW-Footnote Reference6"/>
    <w:rsid w:val="002F1956"/>
    <w:rPr>
      <w:vertAlign w:val="superscript"/>
    </w:rPr>
  </w:style>
  <w:style w:type="character" w:styleId="-0">
    <w:name w:val="FollowedHyperlink"/>
    <w:uiPriority w:val="99"/>
    <w:rsid w:val="002F1956"/>
    <w:rPr>
      <w:color w:val="800000"/>
      <w:u w:val="single"/>
    </w:rPr>
  </w:style>
  <w:style w:type="character" w:customStyle="1" w:styleId="WW-EndnoteReference6">
    <w:name w:val="WW-Endnote Reference6"/>
    <w:rsid w:val="002F1956"/>
    <w:rPr>
      <w:vertAlign w:val="superscript"/>
    </w:rPr>
  </w:style>
  <w:style w:type="character" w:customStyle="1" w:styleId="WW-FootnoteReference7">
    <w:name w:val="WW-Footnote Reference7"/>
    <w:rsid w:val="002F1956"/>
    <w:rPr>
      <w:vertAlign w:val="superscript"/>
    </w:rPr>
  </w:style>
  <w:style w:type="character" w:customStyle="1" w:styleId="WW-EndnoteReference7">
    <w:name w:val="WW-Endnote Reference7"/>
    <w:rsid w:val="002F1956"/>
    <w:rPr>
      <w:vertAlign w:val="superscript"/>
    </w:rPr>
  </w:style>
  <w:style w:type="character" w:customStyle="1" w:styleId="WW-FootnoteReference8">
    <w:name w:val="WW-Footnote Reference8"/>
    <w:rsid w:val="002F1956"/>
    <w:rPr>
      <w:vertAlign w:val="superscript"/>
    </w:rPr>
  </w:style>
  <w:style w:type="character" w:customStyle="1" w:styleId="WW-EndnoteReference8">
    <w:name w:val="WW-Endnote Reference8"/>
    <w:rsid w:val="002F1956"/>
    <w:rPr>
      <w:vertAlign w:val="superscript"/>
    </w:rPr>
  </w:style>
  <w:style w:type="character" w:customStyle="1" w:styleId="WW-FootnoteReference9">
    <w:name w:val="WW-Footnote Reference9"/>
    <w:rsid w:val="002F1956"/>
    <w:rPr>
      <w:vertAlign w:val="superscript"/>
    </w:rPr>
  </w:style>
  <w:style w:type="character" w:customStyle="1" w:styleId="WW-EndnoteReference9">
    <w:name w:val="WW-Endnote Reference9"/>
    <w:rsid w:val="002F1956"/>
    <w:rPr>
      <w:vertAlign w:val="superscript"/>
    </w:rPr>
  </w:style>
  <w:style w:type="character" w:customStyle="1" w:styleId="WW-FootnoteReference10">
    <w:name w:val="WW-Footnote Reference10"/>
    <w:rsid w:val="002F1956"/>
    <w:rPr>
      <w:vertAlign w:val="superscript"/>
    </w:rPr>
  </w:style>
  <w:style w:type="character" w:customStyle="1" w:styleId="WW-EndnoteReference10">
    <w:name w:val="WW-Endnote Reference10"/>
    <w:rsid w:val="002F1956"/>
    <w:rPr>
      <w:vertAlign w:val="superscript"/>
    </w:rPr>
  </w:style>
  <w:style w:type="character" w:customStyle="1" w:styleId="WW-FootnoteReference11">
    <w:name w:val="WW-Footnote Reference11"/>
    <w:rsid w:val="002F1956"/>
    <w:rPr>
      <w:vertAlign w:val="superscript"/>
    </w:rPr>
  </w:style>
  <w:style w:type="character" w:customStyle="1" w:styleId="WW-EndnoteReference11">
    <w:name w:val="WW-Endnote Reference11"/>
    <w:rsid w:val="002F1956"/>
    <w:rPr>
      <w:vertAlign w:val="superscript"/>
    </w:rPr>
  </w:style>
  <w:style w:type="character" w:customStyle="1" w:styleId="WW-FootnoteReference12">
    <w:name w:val="WW-Footnote Reference12"/>
    <w:rsid w:val="002F1956"/>
    <w:rPr>
      <w:vertAlign w:val="superscript"/>
    </w:rPr>
  </w:style>
  <w:style w:type="character" w:customStyle="1" w:styleId="WW-EndnoteReference12">
    <w:name w:val="WW-Endnote Reference12"/>
    <w:rsid w:val="002F1956"/>
    <w:rPr>
      <w:vertAlign w:val="superscript"/>
    </w:rPr>
  </w:style>
  <w:style w:type="character" w:customStyle="1" w:styleId="WW-FootnoteReference13">
    <w:name w:val="WW-Footnote Reference13"/>
    <w:rsid w:val="002F1956"/>
    <w:rPr>
      <w:vertAlign w:val="superscript"/>
    </w:rPr>
  </w:style>
  <w:style w:type="character" w:customStyle="1" w:styleId="WW-EndnoteReference13">
    <w:name w:val="WW-Endnote Reference13"/>
    <w:rsid w:val="002F1956"/>
    <w:rPr>
      <w:vertAlign w:val="superscript"/>
    </w:rPr>
  </w:style>
  <w:style w:type="character" w:customStyle="1" w:styleId="41">
    <w:name w:val="Παραπομπή υποσημείωσης4"/>
    <w:rsid w:val="002F1956"/>
    <w:rPr>
      <w:vertAlign w:val="superscript"/>
    </w:rPr>
  </w:style>
  <w:style w:type="character" w:customStyle="1" w:styleId="ab">
    <w:name w:val="Σύμβολα σημείωσης τέλους"/>
    <w:rsid w:val="002F1956"/>
    <w:rPr>
      <w:vertAlign w:val="superscript"/>
    </w:rPr>
  </w:style>
  <w:style w:type="character" w:customStyle="1" w:styleId="23">
    <w:name w:val="Παραπομπή υποσημείωσης2"/>
    <w:rsid w:val="002F1956"/>
    <w:rPr>
      <w:vertAlign w:val="superscript"/>
    </w:rPr>
  </w:style>
  <w:style w:type="character" w:customStyle="1" w:styleId="24">
    <w:name w:val="Παραπομπή σημείωσης τέλους2"/>
    <w:rsid w:val="002F1956"/>
    <w:rPr>
      <w:vertAlign w:val="superscript"/>
    </w:rPr>
  </w:style>
  <w:style w:type="character" w:customStyle="1" w:styleId="WW-FootnoteReference14">
    <w:name w:val="WW-Footnote Reference14"/>
    <w:rsid w:val="002F1956"/>
    <w:rPr>
      <w:vertAlign w:val="superscript"/>
    </w:rPr>
  </w:style>
  <w:style w:type="character" w:customStyle="1" w:styleId="WW-EndnoteReference14">
    <w:name w:val="WW-Endnote Reference14"/>
    <w:rsid w:val="002F1956"/>
    <w:rPr>
      <w:vertAlign w:val="superscript"/>
    </w:rPr>
  </w:style>
  <w:style w:type="character" w:customStyle="1" w:styleId="WW-FootnoteReference15">
    <w:name w:val="WW-Footnote Reference15"/>
    <w:rsid w:val="002F1956"/>
    <w:rPr>
      <w:vertAlign w:val="superscript"/>
    </w:rPr>
  </w:style>
  <w:style w:type="character" w:customStyle="1" w:styleId="WW-EndnoteReference15">
    <w:name w:val="WW-Endnote Reference15"/>
    <w:rsid w:val="002F1956"/>
    <w:rPr>
      <w:vertAlign w:val="superscript"/>
    </w:rPr>
  </w:style>
  <w:style w:type="character" w:customStyle="1" w:styleId="WW-FootnoteReference16">
    <w:name w:val="WW-Footnote Reference16"/>
    <w:rsid w:val="002F1956"/>
    <w:rPr>
      <w:vertAlign w:val="superscript"/>
    </w:rPr>
  </w:style>
  <w:style w:type="character" w:customStyle="1" w:styleId="WW-EndnoteReference16">
    <w:name w:val="WW-Endnote Reference16"/>
    <w:rsid w:val="002F1956"/>
    <w:rPr>
      <w:vertAlign w:val="superscript"/>
    </w:rPr>
  </w:style>
  <w:style w:type="character" w:customStyle="1" w:styleId="WW-FootnoteReference17">
    <w:name w:val="WW-Footnote Reference17"/>
    <w:rsid w:val="002F1956"/>
    <w:rPr>
      <w:vertAlign w:val="superscript"/>
    </w:rPr>
  </w:style>
  <w:style w:type="character" w:customStyle="1" w:styleId="WW-EndnoteReference17">
    <w:name w:val="WW-Endnote Reference17"/>
    <w:rsid w:val="002F1956"/>
    <w:rPr>
      <w:vertAlign w:val="superscript"/>
    </w:rPr>
  </w:style>
  <w:style w:type="character" w:customStyle="1" w:styleId="31">
    <w:name w:val="Παραπομπή υποσημείωσης3"/>
    <w:rsid w:val="002F1956"/>
    <w:rPr>
      <w:vertAlign w:val="superscript"/>
    </w:rPr>
  </w:style>
  <w:style w:type="character" w:customStyle="1" w:styleId="32">
    <w:name w:val="Παραπομπή σημείωσης τέλους3"/>
    <w:rsid w:val="002F1956"/>
    <w:rPr>
      <w:vertAlign w:val="superscript"/>
    </w:rPr>
  </w:style>
  <w:style w:type="character" w:customStyle="1" w:styleId="WW-FootnoteReference18">
    <w:name w:val="WW-Footnote Reference18"/>
    <w:rsid w:val="002F1956"/>
    <w:rPr>
      <w:vertAlign w:val="superscript"/>
    </w:rPr>
  </w:style>
  <w:style w:type="character" w:customStyle="1" w:styleId="WW-EndnoteReference18">
    <w:name w:val="WW-Endnote Reference18"/>
    <w:rsid w:val="002F1956"/>
    <w:rPr>
      <w:vertAlign w:val="superscript"/>
    </w:rPr>
  </w:style>
  <w:style w:type="character" w:customStyle="1" w:styleId="WW-FootnoteReference19">
    <w:name w:val="WW-Footnote Reference19"/>
    <w:rsid w:val="002F1956"/>
    <w:rPr>
      <w:vertAlign w:val="superscript"/>
    </w:rPr>
  </w:style>
  <w:style w:type="character" w:customStyle="1" w:styleId="WW-EndnoteReference19">
    <w:name w:val="WW-Endnote Reference19"/>
    <w:rsid w:val="002F1956"/>
    <w:rPr>
      <w:vertAlign w:val="superscript"/>
    </w:rPr>
  </w:style>
  <w:style w:type="character" w:customStyle="1" w:styleId="WW-FootnoteReference20">
    <w:name w:val="WW-Footnote Reference20"/>
    <w:rsid w:val="002F1956"/>
    <w:rPr>
      <w:vertAlign w:val="superscript"/>
    </w:rPr>
  </w:style>
  <w:style w:type="character" w:customStyle="1" w:styleId="WW-EndnoteReference20">
    <w:name w:val="WW-Endnote Reference20"/>
    <w:rsid w:val="002F1956"/>
    <w:rPr>
      <w:vertAlign w:val="superscript"/>
    </w:rPr>
  </w:style>
  <w:style w:type="character" w:customStyle="1" w:styleId="ac">
    <w:name w:val="Σύνδεση ευρετηρίου"/>
    <w:rsid w:val="002F1956"/>
  </w:style>
  <w:style w:type="character" w:customStyle="1" w:styleId="WW-0">
    <w:name w:val="WW-Παραπομπή υποσημείωσης"/>
    <w:rsid w:val="002F1956"/>
    <w:rPr>
      <w:vertAlign w:val="superscript"/>
    </w:rPr>
  </w:style>
  <w:style w:type="character" w:customStyle="1" w:styleId="42">
    <w:name w:val="Παραπομπή σημείωσης τέλους4"/>
    <w:rsid w:val="002F1956"/>
    <w:rPr>
      <w:vertAlign w:val="superscript"/>
    </w:rPr>
  </w:style>
  <w:style w:type="character" w:customStyle="1" w:styleId="Char2">
    <w:name w:val="Κείμενο υποσημείωσης Char"/>
    <w:rsid w:val="002F1956"/>
    <w:rPr>
      <w:rFonts w:ascii="Calibri" w:hAnsi="Calibri" w:cs="Calibri"/>
      <w:sz w:val="18"/>
      <w:lang w:val="en-IE" w:eastAsia="zh-CN"/>
    </w:rPr>
  </w:style>
  <w:style w:type="character" w:styleId="ad">
    <w:name w:val="footnote reference"/>
    <w:uiPriority w:val="99"/>
    <w:rsid w:val="002F1956"/>
    <w:rPr>
      <w:vertAlign w:val="superscript"/>
    </w:rPr>
  </w:style>
  <w:style w:type="character" w:styleId="ae">
    <w:name w:val="endnote reference"/>
    <w:rsid w:val="002F1956"/>
    <w:rPr>
      <w:vertAlign w:val="superscript"/>
    </w:rPr>
  </w:style>
  <w:style w:type="character" w:customStyle="1" w:styleId="WW-FootnoteReference123">
    <w:name w:val="WW-Footnote Reference123"/>
    <w:rsid w:val="002F1956"/>
    <w:rPr>
      <w:vertAlign w:val="superscript"/>
    </w:rPr>
  </w:style>
  <w:style w:type="paragraph" w:customStyle="1" w:styleId="af">
    <w:name w:val="Επικεφαλίδα"/>
    <w:basedOn w:val="a"/>
    <w:next w:val="af0"/>
    <w:rsid w:val="002F1956"/>
    <w:pPr>
      <w:keepNext/>
      <w:suppressAutoHyphens/>
      <w:spacing w:before="240" w:after="120" w:line="240" w:lineRule="auto"/>
      <w:jc w:val="both"/>
    </w:pPr>
    <w:rPr>
      <w:rFonts w:ascii="Liberation Sans" w:eastAsia="Microsoft YaHei" w:hAnsi="Liberation Sans" w:cs="Mangal"/>
      <w:sz w:val="28"/>
      <w:szCs w:val="28"/>
      <w:lang w:val="en-GB" w:eastAsia="ar-SA"/>
    </w:rPr>
  </w:style>
  <w:style w:type="paragraph" w:styleId="af0">
    <w:name w:val="Body Text"/>
    <w:basedOn w:val="a"/>
    <w:link w:val="Char3"/>
    <w:rsid w:val="002F1956"/>
    <w:pPr>
      <w:suppressAutoHyphens/>
      <w:spacing w:after="24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customStyle="1" w:styleId="Char3">
    <w:name w:val="Σώμα κειμένου Char"/>
    <w:basedOn w:val="a0"/>
    <w:link w:val="af0"/>
    <w:rsid w:val="002F1956"/>
    <w:rPr>
      <w:rFonts w:ascii="Calibri" w:eastAsia="Times New Roman" w:hAnsi="Calibri" w:cs="Calibri"/>
      <w:szCs w:val="24"/>
      <w:lang w:val="en-GB" w:eastAsia="ar-SA"/>
    </w:rPr>
  </w:style>
  <w:style w:type="paragraph" w:styleId="af1">
    <w:name w:val="List"/>
    <w:basedOn w:val="af0"/>
    <w:rsid w:val="002F1956"/>
    <w:rPr>
      <w:rFonts w:cs="Mangal"/>
    </w:rPr>
  </w:style>
  <w:style w:type="paragraph" w:customStyle="1" w:styleId="43">
    <w:name w:val="Λεζάντα4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af2">
    <w:name w:val="Ευρετήριο"/>
    <w:basedOn w:val="a"/>
    <w:rsid w:val="002F1956"/>
    <w:pPr>
      <w:suppressLineNumbers/>
      <w:suppressAutoHyphens/>
      <w:spacing w:after="120" w:line="240" w:lineRule="auto"/>
      <w:jc w:val="both"/>
    </w:pPr>
    <w:rPr>
      <w:rFonts w:ascii="Calibri" w:eastAsia="Times New Roman" w:hAnsi="Calibri" w:cs="Mangal"/>
      <w:szCs w:val="24"/>
      <w:lang w:val="en-GB" w:eastAsia="ar-SA"/>
    </w:rPr>
  </w:style>
  <w:style w:type="paragraph" w:customStyle="1" w:styleId="WW-1">
    <w:name w:val="WW-Λεζάντα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">
    <w:name w:val="WW-Caption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">
    <w:name w:val="WW-Caption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33">
    <w:name w:val="Λεζάντα3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">
    <w:name w:val="WW-Caption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">
    <w:name w:val="WW-Caption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">
    <w:name w:val="WW-Caption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">
    <w:name w:val="WW-Caption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25">
    <w:name w:val="Λεζάντα2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Caption1">
    <w:name w:val="Caption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">
    <w:name w:val="WW-Caption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">
    <w:name w:val="WW-Caption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">
    <w:name w:val="WW-Caption1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">
    <w:name w:val="WW-Caption11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">
    <w:name w:val="WW-Caption111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">
    <w:name w:val="WW-Caption1111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">
    <w:name w:val="WW-Caption11111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">
    <w:name w:val="WW-Caption111111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">
    <w:name w:val="WW-Caption1111111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1">
    <w:name w:val="WW-Caption11111111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11">
    <w:name w:val="WW-Caption111111111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16">
    <w:name w:val="Λεζάντα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111">
    <w:name w:val="WW-Caption1111111111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1111">
    <w:name w:val="WW-Caption11111111111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11111">
    <w:name w:val="WW-Caption111111111111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111111">
    <w:name w:val="WW-Caption1111111111111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Bullet">
    <w:name w:val="Bullet"/>
    <w:basedOn w:val="a"/>
    <w:rsid w:val="002F1956"/>
    <w:pPr>
      <w:numPr>
        <w:numId w:val="4"/>
      </w:numPr>
      <w:suppressAutoHyphens/>
      <w:spacing w:after="100" w:line="240" w:lineRule="auto"/>
      <w:jc w:val="both"/>
    </w:pPr>
    <w:rPr>
      <w:rFonts w:ascii="Calibri" w:eastAsia="MS Mincho" w:hAnsi="Calibri" w:cs="Calibri"/>
      <w:szCs w:val="24"/>
      <w:lang w:val="en-US" w:eastAsia="ja-JP"/>
    </w:rPr>
  </w:style>
  <w:style w:type="paragraph" w:customStyle="1" w:styleId="17">
    <w:name w:val="Ημερομηνία1"/>
    <w:basedOn w:val="a"/>
    <w:next w:val="a"/>
    <w:rsid w:val="002F1956"/>
    <w:pPr>
      <w:suppressAutoHyphens/>
      <w:spacing w:after="100" w:line="240" w:lineRule="auto"/>
      <w:jc w:val="both"/>
    </w:pPr>
    <w:rPr>
      <w:rFonts w:ascii="Calibri" w:eastAsia="MS Mincho" w:hAnsi="Calibri" w:cs="Calibri"/>
      <w:szCs w:val="24"/>
      <w:lang w:val="en-US" w:eastAsia="ja-JP"/>
    </w:rPr>
  </w:style>
  <w:style w:type="paragraph" w:customStyle="1" w:styleId="DocTitle">
    <w:name w:val="Doc Title"/>
    <w:basedOn w:val="1"/>
    <w:rsid w:val="002F1956"/>
  </w:style>
  <w:style w:type="paragraph" w:customStyle="1" w:styleId="inserttext">
    <w:name w:val="insert text"/>
    <w:basedOn w:val="a"/>
    <w:rsid w:val="002F1956"/>
    <w:pPr>
      <w:suppressAutoHyphens/>
      <w:spacing w:after="100" w:line="240" w:lineRule="auto"/>
      <w:ind w:left="794"/>
      <w:jc w:val="both"/>
    </w:pPr>
    <w:rPr>
      <w:rFonts w:ascii="Calibri" w:eastAsia="MS Mincho" w:hAnsi="Calibri" w:cs="Calibri"/>
      <w:szCs w:val="24"/>
      <w:lang w:val="en-US" w:eastAsia="ja-JP"/>
    </w:rPr>
  </w:style>
  <w:style w:type="paragraph" w:styleId="af3">
    <w:name w:val="footer"/>
    <w:basedOn w:val="a"/>
    <w:link w:val="Char4"/>
    <w:uiPriority w:val="99"/>
    <w:rsid w:val="002F1956"/>
    <w:pPr>
      <w:suppressAutoHyphens/>
      <w:spacing w:after="100" w:line="240" w:lineRule="auto"/>
      <w:jc w:val="both"/>
    </w:pPr>
    <w:rPr>
      <w:rFonts w:ascii="Calibri" w:eastAsia="MS Mincho" w:hAnsi="Calibri" w:cs="Calibri"/>
      <w:szCs w:val="24"/>
      <w:lang w:val="en-US" w:eastAsia="ja-JP"/>
    </w:rPr>
  </w:style>
  <w:style w:type="character" w:customStyle="1" w:styleId="Char4">
    <w:name w:val="Υποσέλιδο Char"/>
    <w:basedOn w:val="a0"/>
    <w:link w:val="af3"/>
    <w:uiPriority w:val="99"/>
    <w:rsid w:val="002F1956"/>
    <w:rPr>
      <w:rFonts w:ascii="Calibri" w:eastAsia="MS Mincho" w:hAnsi="Calibri" w:cs="Calibri"/>
      <w:szCs w:val="24"/>
      <w:lang w:val="en-US" w:eastAsia="ja-JP"/>
    </w:rPr>
  </w:style>
  <w:style w:type="paragraph" w:styleId="af4">
    <w:name w:val="header"/>
    <w:basedOn w:val="a"/>
    <w:link w:val="Char5"/>
    <w:rsid w:val="002F195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customStyle="1" w:styleId="Char5">
    <w:name w:val="Κεφαλίδα Char"/>
    <w:basedOn w:val="a0"/>
    <w:link w:val="af4"/>
    <w:rsid w:val="002F1956"/>
    <w:rPr>
      <w:rFonts w:ascii="Calibri" w:eastAsia="Times New Roman" w:hAnsi="Calibri" w:cs="Calibri"/>
      <w:szCs w:val="24"/>
      <w:lang w:val="en-GB" w:eastAsia="ar-SA"/>
    </w:rPr>
  </w:style>
  <w:style w:type="paragraph" w:customStyle="1" w:styleId="26">
    <w:name w:val="Κείμενο πλαισίου2"/>
    <w:basedOn w:val="a"/>
    <w:rsid w:val="002F1956"/>
    <w:pPr>
      <w:suppressAutoHyphens/>
      <w:spacing w:after="120" w:line="240" w:lineRule="auto"/>
      <w:jc w:val="both"/>
    </w:pPr>
    <w:rPr>
      <w:rFonts w:ascii="Tahoma" w:eastAsia="Times New Roman" w:hAnsi="Tahoma" w:cs="Tahoma"/>
      <w:sz w:val="16"/>
      <w:szCs w:val="16"/>
      <w:lang w:val="en-GB" w:eastAsia="ar-SA"/>
    </w:rPr>
  </w:style>
  <w:style w:type="paragraph" w:customStyle="1" w:styleId="27">
    <w:name w:val="Κείμενο σχολίου2"/>
    <w:basedOn w:val="a"/>
    <w:rsid w:val="002F1956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20"/>
      <w:szCs w:val="20"/>
      <w:lang w:val="en-GB" w:eastAsia="ar-SA"/>
    </w:rPr>
  </w:style>
  <w:style w:type="paragraph" w:customStyle="1" w:styleId="28">
    <w:name w:val="Θέμα σχολίου2"/>
    <w:basedOn w:val="27"/>
    <w:next w:val="27"/>
    <w:rsid w:val="002F1956"/>
    <w:rPr>
      <w:b/>
      <w:bCs/>
    </w:rPr>
  </w:style>
  <w:style w:type="paragraph" w:customStyle="1" w:styleId="29">
    <w:name w:val="Αναθεώρηση2"/>
    <w:rsid w:val="002F19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western">
    <w:name w:val="western"/>
    <w:basedOn w:val="a"/>
    <w:rsid w:val="002F1956"/>
    <w:pPr>
      <w:suppressAutoHyphens/>
      <w:spacing w:before="280" w:after="200" w:line="240" w:lineRule="auto"/>
      <w:jc w:val="both"/>
    </w:pPr>
    <w:rPr>
      <w:rFonts w:ascii="Arial Unicode MS" w:eastAsia="Arial Unicode MS" w:hAnsi="Arial Unicode MS" w:cs="Arial Unicode MS"/>
      <w:szCs w:val="24"/>
      <w:lang w:val="en-GB" w:eastAsia="ar-SA"/>
    </w:rPr>
  </w:style>
  <w:style w:type="paragraph" w:customStyle="1" w:styleId="18">
    <w:name w:val="Παράγραφος λίστας1"/>
    <w:basedOn w:val="a"/>
    <w:rsid w:val="002F1956"/>
    <w:pPr>
      <w:suppressAutoHyphens/>
      <w:spacing w:after="200" w:line="240" w:lineRule="auto"/>
      <w:ind w:left="720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af5">
    <w:name w:val="footnote text"/>
    <w:basedOn w:val="a"/>
    <w:link w:val="Char10"/>
    <w:rsid w:val="002F1956"/>
    <w:pPr>
      <w:suppressAutoHyphens/>
      <w:spacing w:after="0" w:line="240" w:lineRule="auto"/>
      <w:ind w:left="425" w:hanging="425"/>
      <w:jc w:val="both"/>
    </w:pPr>
    <w:rPr>
      <w:rFonts w:ascii="Calibri" w:eastAsia="Times New Roman" w:hAnsi="Calibri" w:cs="Calibri"/>
      <w:sz w:val="18"/>
      <w:szCs w:val="20"/>
      <w:lang w:val="en-IE" w:eastAsia="ar-SA"/>
    </w:rPr>
  </w:style>
  <w:style w:type="character" w:customStyle="1" w:styleId="Char10">
    <w:name w:val="Κείμενο υποσημείωσης Char1"/>
    <w:basedOn w:val="a0"/>
    <w:link w:val="af5"/>
    <w:rsid w:val="002F1956"/>
    <w:rPr>
      <w:rFonts w:ascii="Calibri" w:eastAsia="Times New Roman" w:hAnsi="Calibri" w:cs="Calibri"/>
      <w:sz w:val="18"/>
      <w:szCs w:val="20"/>
      <w:lang w:val="en-IE" w:eastAsia="ar-SA"/>
    </w:rPr>
  </w:style>
  <w:style w:type="paragraph" w:styleId="19">
    <w:name w:val="toc 1"/>
    <w:basedOn w:val="a"/>
    <w:next w:val="a"/>
    <w:uiPriority w:val="39"/>
    <w:rsid w:val="002F1956"/>
    <w:pPr>
      <w:suppressAutoHyphens/>
      <w:spacing w:before="120" w:after="120" w:line="240" w:lineRule="auto"/>
    </w:pPr>
    <w:rPr>
      <w:rFonts w:ascii="Calibri" w:eastAsia="Times New Roman" w:hAnsi="Calibri" w:cs="Calibri"/>
      <w:b/>
      <w:bCs/>
      <w:caps/>
      <w:sz w:val="20"/>
      <w:szCs w:val="20"/>
      <w:lang w:val="en-GB" w:eastAsia="ar-SA"/>
    </w:rPr>
  </w:style>
  <w:style w:type="paragraph" w:styleId="2a">
    <w:name w:val="toc 2"/>
    <w:basedOn w:val="a"/>
    <w:next w:val="a"/>
    <w:uiPriority w:val="39"/>
    <w:rsid w:val="002F1956"/>
    <w:pPr>
      <w:suppressAutoHyphens/>
      <w:spacing w:after="0" w:line="240" w:lineRule="auto"/>
      <w:ind w:left="220"/>
    </w:pPr>
    <w:rPr>
      <w:rFonts w:ascii="Calibri" w:eastAsia="Times New Roman" w:hAnsi="Calibri" w:cs="Calibri"/>
      <w:smallCaps/>
      <w:sz w:val="20"/>
      <w:szCs w:val="20"/>
      <w:lang w:val="en-GB" w:eastAsia="ar-SA"/>
    </w:rPr>
  </w:style>
  <w:style w:type="paragraph" w:styleId="34">
    <w:name w:val="toc 3"/>
    <w:basedOn w:val="a"/>
    <w:next w:val="a"/>
    <w:uiPriority w:val="39"/>
    <w:rsid w:val="002F1956"/>
    <w:pPr>
      <w:suppressAutoHyphens/>
      <w:spacing w:after="0" w:line="240" w:lineRule="auto"/>
      <w:ind w:left="440"/>
    </w:pPr>
    <w:rPr>
      <w:rFonts w:ascii="Calibri" w:eastAsia="Times New Roman" w:hAnsi="Calibri" w:cs="Calibri"/>
      <w:i/>
      <w:iCs/>
      <w:sz w:val="20"/>
      <w:szCs w:val="20"/>
      <w:lang w:val="en-GB" w:eastAsia="ar-SA"/>
    </w:rPr>
  </w:style>
  <w:style w:type="paragraph" w:styleId="44">
    <w:name w:val="toc 4"/>
    <w:basedOn w:val="a"/>
    <w:next w:val="a"/>
    <w:uiPriority w:val="39"/>
    <w:rsid w:val="002F1956"/>
    <w:pPr>
      <w:suppressAutoHyphens/>
      <w:spacing w:after="0" w:line="240" w:lineRule="auto"/>
      <w:ind w:left="660"/>
    </w:pPr>
    <w:rPr>
      <w:rFonts w:ascii="Calibri" w:eastAsia="Times New Roman" w:hAnsi="Calibri" w:cs="Calibri"/>
      <w:sz w:val="18"/>
      <w:szCs w:val="18"/>
      <w:lang w:val="en-GB" w:eastAsia="ar-SA"/>
    </w:rPr>
  </w:style>
  <w:style w:type="paragraph" w:styleId="51">
    <w:name w:val="toc 5"/>
    <w:basedOn w:val="a"/>
    <w:next w:val="a"/>
    <w:uiPriority w:val="39"/>
    <w:rsid w:val="002F1956"/>
    <w:pPr>
      <w:suppressAutoHyphens/>
      <w:spacing w:after="0" w:line="240" w:lineRule="auto"/>
      <w:ind w:left="880"/>
    </w:pPr>
    <w:rPr>
      <w:rFonts w:ascii="Calibri" w:eastAsia="Times New Roman" w:hAnsi="Calibri" w:cs="Calibri"/>
      <w:sz w:val="18"/>
      <w:szCs w:val="18"/>
      <w:lang w:val="en-GB" w:eastAsia="ar-SA"/>
    </w:rPr>
  </w:style>
  <w:style w:type="paragraph" w:styleId="60">
    <w:name w:val="toc 6"/>
    <w:basedOn w:val="a"/>
    <w:next w:val="a"/>
    <w:uiPriority w:val="39"/>
    <w:rsid w:val="002F1956"/>
    <w:pPr>
      <w:suppressAutoHyphens/>
      <w:spacing w:after="0" w:line="240" w:lineRule="auto"/>
      <w:ind w:left="1100"/>
    </w:pPr>
    <w:rPr>
      <w:rFonts w:ascii="Calibri" w:eastAsia="Times New Roman" w:hAnsi="Calibri" w:cs="Calibri"/>
      <w:sz w:val="18"/>
      <w:szCs w:val="18"/>
      <w:lang w:val="en-GB" w:eastAsia="ar-SA"/>
    </w:rPr>
  </w:style>
  <w:style w:type="paragraph" w:styleId="70">
    <w:name w:val="toc 7"/>
    <w:basedOn w:val="a"/>
    <w:next w:val="a"/>
    <w:uiPriority w:val="39"/>
    <w:rsid w:val="002F1956"/>
    <w:pPr>
      <w:suppressAutoHyphens/>
      <w:spacing w:after="0" w:line="240" w:lineRule="auto"/>
      <w:ind w:left="1320"/>
    </w:pPr>
    <w:rPr>
      <w:rFonts w:ascii="Calibri" w:eastAsia="Times New Roman" w:hAnsi="Calibri" w:cs="Calibri"/>
      <w:sz w:val="18"/>
      <w:szCs w:val="18"/>
      <w:lang w:val="en-GB" w:eastAsia="ar-SA"/>
    </w:rPr>
  </w:style>
  <w:style w:type="paragraph" w:styleId="80">
    <w:name w:val="toc 8"/>
    <w:basedOn w:val="a"/>
    <w:next w:val="a"/>
    <w:uiPriority w:val="39"/>
    <w:rsid w:val="002F1956"/>
    <w:pPr>
      <w:suppressAutoHyphens/>
      <w:spacing w:after="0" w:line="240" w:lineRule="auto"/>
      <w:ind w:left="1540"/>
    </w:pPr>
    <w:rPr>
      <w:rFonts w:ascii="Calibri" w:eastAsia="Times New Roman" w:hAnsi="Calibri" w:cs="Calibri"/>
      <w:sz w:val="18"/>
      <w:szCs w:val="18"/>
      <w:lang w:val="en-GB" w:eastAsia="ar-SA"/>
    </w:rPr>
  </w:style>
  <w:style w:type="paragraph" w:styleId="90">
    <w:name w:val="toc 9"/>
    <w:basedOn w:val="a"/>
    <w:next w:val="a"/>
    <w:uiPriority w:val="39"/>
    <w:rsid w:val="002F1956"/>
    <w:pPr>
      <w:suppressAutoHyphens/>
      <w:spacing w:after="0" w:line="240" w:lineRule="auto"/>
      <w:ind w:left="1760"/>
    </w:pPr>
    <w:rPr>
      <w:rFonts w:ascii="Calibri" w:eastAsia="Times New Roman" w:hAnsi="Calibri" w:cs="Calibri"/>
      <w:sz w:val="18"/>
      <w:szCs w:val="18"/>
      <w:lang w:val="en-GB" w:eastAsia="ar-SA"/>
    </w:rPr>
  </w:style>
  <w:style w:type="paragraph" w:customStyle="1" w:styleId="Style1">
    <w:name w:val="Style1"/>
    <w:basedOn w:val="DocTitle"/>
    <w:rsid w:val="002F1956"/>
    <w:pPr>
      <w:pageBreakBefore w:val="0"/>
      <w:pBdr>
        <w:top w:val="single" w:sz="20" w:space="1" w:color="000080"/>
        <w:left w:val="single" w:sz="20" w:space="4" w:color="000080"/>
        <w:right w:val="single" w:sz="20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2F1956"/>
    <w:rPr>
      <w:rFonts w:ascii="Calibri" w:hAnsi="Calibri" w:cs="Calibri"/>
      <w:lang w:val="el-GR"/>
    </w:rPr>
  </w:style>
  <w:style w:type="paragraph" w:styleId="af6">
    <w:name w:val="endnote text"/>
    <w:basedOn w:val="a"/>
    <w:link w:val="Char6"/>
    <w:rsid w:val="002F1956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20"/>
      <w:szCs w:val="20"/>
      <w:lang w:val="en-GB" w:eastAsia="ar-SA"/>
    </w:rPr>
  </w:style>
  <w:style w:type="character" w:customStyle="1" w:styleId="Char6">
    <w:name w:val="Κείμενο σημείωσης τέλους Char"/>
    <w:basedOn w:val="a0"/>
    <w:link w:val="af6"/>
    <w:rsid w:val="002F1956"/>
    <w:rPr>
      <w:rFonts w:ascii="Calibri" w:eastAsia="Times New Roman" w:hAnsi="Calibri" w:cs="Calibri"/>
      <w:sz w:val="20"/>
      <w:szCs w:val="20"/>
      <w:lang w:val="en-GB" w:eastAsia="ar-SA"/>
    </w:rPr>
  </w:style>
  <w:style w:type="paragraph" w:customStyle="1" w:styleId="Default">
    <w:name w:val="Default"/>
    <w:rsid w:val="002F1956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hi-IN" w:bidi="hi-IN"/>
    </w:rPr>
  </w:style>
  <w:style w:type="paragraph" w:customStyle="1" w:styleId="af7">
    <w:name w:val="Προμορφοποιημένο κείμενο"/>
    <w:basedOn w:val="a"/>
    <w:rsid w:val="002F195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af8">
    <w:name w:val="Body Text Indent"/>
    <w:basedOn w:val="a"/>
    <w:link w:val="Char7"/>
    <w:rsid w:val="002F1956"/>
    <w:pPr>
      <w:suppressAutoHyphens/>
      <w:spacing w:after="120" w:line="240" w:lineRule="auto"/>
      <w:ind w:firstLine="1134"/>
      <w:jc w:val="both"/>
    </w:pPr>
    <w:rPr>
      <w:rFonts w:ascii="Arial" w:eastAsia="Times New Roman" w:hAnsi="Arial" w:cs="Arial"/>
      <w:szCs w:val="24"/>
      <w:lang w:val="en-GB" w:eastAsia="ar-SA"/>
    </w:rPr>
  </w:style>
  <w:style w:type="character" w:customStyle="1" w:styleId="Char7">
    <w:name w:val="Σώμα κείμενου με εσοχή Char"/>
    <w:basedOn w:val="a0"/>
    <w:link w:val="af8"/>
    <w:rsid w:val="002F1956"/>
    <w:rPr>
      <w:rFonts w:ascii="Arial" w:eastAsia="Times New Roman" w:hAnsi="Arial" w:cs="Arial"/>
      <w:szCs w:val="24"/>
      <w:lang w:val="en-GB" w:eastAsia="ar-SA"/>
    </w:rPr>
  </w:style>
  <w:style w:type="paragraph" w:customStyle="1" w:styleId="normalwithoutspacing">
    <w:name w:val="normal_without_spacing"/>
    <w:basedOn w:val="a"/>
    <w:rsid w:val="002F1956"/>
    <w:pPr>
      <w:suppressAutoHyphens/>
      <w:spacing w:after="60" w:line="240" w:lineRule="auto"/>
      <w:jc w:val="both"/>
    </w:pPr>
    <w:rPr>
      <w:rFonts w:ascii="Calibri" w:eastAsia="Times New Roman" w:hAnsi="Calibri" w:cs="Calibri"/>
      <w:szCs w:val="24"/>
      <w:lang w:eastAsia="ar-SA"/>
    </w:rPr>
  </w:style>
  <w:style w:type="paragraph" w:customStyle="1" w:styleId="foothanging">
    <w:name w:val="foot_hanging"/>
    <w:basedOn w:val="af5"/>
    <w:rsid w:val="002F1956"/>
    <w:pPr>
      <w:ind w:left="426" w:hanging="426"/>
    </w:pPr>
    <w:rPr>
      <w:szCs w:val="18"/>
    </w:rPr>
  </w:style>
  <w:style w:type="paragraph" w:customStyle="1" w:styleId="-HTML2">
    <w:name w:val="Προ-διαμορφωμένο HTML2"/>
    <w:basedOn w:val="a"/>
    <w:rsid w:val="002F19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LO-normal">
    <w:name w:val="LO-normal"/>
    <w:rsid w:val="002F1956"/>
    <w:pPr>
      <w:suppressAutoHyphens/>
      <w:spacing w:after="0" w:line="276" w:lineRule="auto"/>
    </w:pPr>
    <w:rPr>
      <w:rFonts w:ascii="Arial" w:eastAsia="Arial" w:hAnsi="Arial" w:cs="Arial"/>
      <w:color w:val="000000"/>
      <w:lang w:eastAsia="ar-SA"/>
    </w:rPr>
  </w:style>
  <w:style w:type="paragraph" w:customStyle="1" w:styleId="310">
    <w:name w:val="Σώμα κείμενου με εσοχή 31"/>
    <w:basedOn w:val="a"/>
    <w:rsid w:val="002F1956"/>
    <w:pPr>
      <w:spacing w:after="120" w:line="312" w:lineRule="auto"/>
      <w:ind w:left="283"/>
      <w:jc w:val="both"/>
    </w:pPr>
    <w:rPr>
      <w:rFonts w:ascii="Calibri" w:eastAsia="Times New Roman" w:hAnsi="Calibri" w:cs="Times New Roman"/>
      <w:sz w:val="16"/>
      <w:szCs w:val="16"/>
      <w:lang w:val="en-GB" w:eastAsia="ar-SA"/>
    </w:rPr>
  </w:style>
  <w:style w:type="paragraph" w:customStyle="1" w:styleId="1a">
    <w:name w:val="Χωρίς διάστιχο1"/>
    <w:rsid w:val="002F1956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customStyle="1" w:styleId="af9">
    <w:name w:val="Περιεχόμενα πίνακα"/>
    <w:basedOn w:val="a"/>
    <w:rsid w:val="002F1956"/>
    <w:pPr>
      <w:suppressLineNumbers/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customStyle="1" w:styleId="afa">
    <w:name w:val="Επικεφαλίδα πίνακα"/>
    <w:basedOn w:val="af9"/>
    <w:rsid w:val="002F1956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2F1956"/>
  </w:style>
  <w:style w:type="paragraph" w:customStyle="1" w:styleId="Standard">
    <w:name w:val="Standard"/>
    <w:rsid w:val="002F195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F1956"/>
    <w:pPr>
      <w:spacing w:after="120"/>
    </w:pPr>
  </w:style>
  <w:style w:type="paragraph" w:customStyle="1" w:styleId="Footnote">
    <w:name w:val="Footnote"/>
    <w:basedOn w:val="Standard"/>
    <w:rsid w:val="002F1956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2F1956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16"/>
      <w:szCs w:val="16"/>
      <w:lang w:val="en-GB" w:eastAsia="ar-SA"/>
    </w:rPr>
  </w:style>
  <w:style w:type="paragraph" w:customStyle="1" w:styleId="fooot">
    <w:name w:val="fooot"/>
    <w:basedOn w:val="footers"/>
    <w:rsid w:val="002F1956"/>
  </w:style>
  <w:style w:type="paragraph" w:customStyle="1" w:styleId="1b">
    <w:name w:val="Κείμενο πλαισίου1"/>
    <w:basedOn w:val="a"/>
    <w:rsid w:val="002F1956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en-GB" w:eastAsia="ar-SA"/>
    </w:rPr>
  </w:style>
  <w:style w:type="paragraph" w:customStyle="1" w:styleId="1c">
    <w:name w:val="Κείμενο σχολίου1"/>
    <w:basedOn w:val="a"/>
    <w:rsid w:val="002F1956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20"/>
      <w:szCs w:val="20"/>
      <w:lang w:val="en-GB" w:eastAsia="ar-SA"/>
    </w:rPr>
  </w:style>
  <w:style w:type="paragraph" w:customStyle="1" w:styleId="1d">
    <w:name w:val="Θέμα σχολίου1"/>
    <w:basedOn w:val="1c"/>
    <w:next w:val="1c"/>
    <w:rsid w:val="002F1956"/>
    <w:rPr>
      <w:b/>
      <w:bCs/>
    </w:rPr>
  </w:style>
  <w:style w:type="paragraph" w:customStyle="1" w:styleId="-HTML1">
    <w:name w:val="Προ-διαμορφωμένο HTML1"/>
    <w:basedOn w:val="a"/>
    <w:rsid w:val="002F19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ar-SA"/>
    </w:rPr>
  </w:style>
  <w:style w:type="paragraph" w:customStyle="1" w:styleId="1e">
    <w:name w:val="Αναθεώρηση1"/>
    <w:rsid w:val="002F1956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ar-SA"/>
    </w:rPr>
  </w:style>
  <w:style w:type="paragraph" w:customStyle="1" w:styleId="21">
    <w:name w:val="Λίστα με κουκκίδες 21"/>
    <w:basedOn w:val="a"/>
    <w:rsid w:val="002F1956"/>
    <w:pPr>
      <w:numPr>
        <w:numId w:val="2"/>
      </w:numPr>
      <w:spacing w:after="0" w:line="360" w:lineRule="auto"/>
      <w:jc w:val="both"/>
    </w:pPr>
    <w:rPr>
      <w:rFonts w:ascii="Trebuchet MS" w:eastAsia="Times New Roman" w:hAnsi="Trebuchet MS" w:cs="Times New Roman"/>
      <w:szCs w:val="20"/>
      <w:lang w:val="en-US" w:eastAsia="ar-SA"/>
    </w:rPr>
  </w:style>
  <w:style w:type="paragraph" w:customStyle="1" w:styleId="100">
    <w:name w:val="Περιεχόμενα 10"/>
    <w:basedOn w:val="af2"/>
    <w:rsid w:val="002F1956"/>
    <w:pPr>
      <w:tabs>
        <w:tab w:val="right" w:leader="dot" w:pos="7091"/>
      </w:tabs>
      <w:ind w:left="2547"/>
    </w:pPr>
  </w:style>
  <w:style w:type="paragraph" w:customStyle="1" w:styleId="afb">
    <w:name w:val="Οριζόντια γραμμή"/>
    <w:basedOn w:val="a"/>
    <w:next w:val="af0"/>
    <w:rsid w:val="002F1956"/>
    <w:pPr>
      <w:suppressLineNumbers/>
      <w:suppressAutoHyphens/>
      <w:spacing w:after="283" w:line="240" w:lineRule="auto"/>
      <w:jc w:val="both"/>
    </w:pPr>
    <w:rPr>
      <w:rFonts w:ascii="Calibri" w:eastAsia="Times New Roman" w:hAnsi="Calibri" w:cs="Calibri"/>
      <w:sz w:val="12"/>
      <w:szCs w:val="12"/>
      <w:lang w:val="en-GB" w:eastAsia="ar-SA"/>
    </w:rPr>
  </w:style>
  <w:style w:type="paragraph" w:customStyle="1" w:styleId="210">
    <w:name w:val="Σώμα κείμενου 21"/>
    <w:basedOn w:val="a"/>
    <w:rsid w:val="002F1956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" w:eastAsia="Times New Roman" w:hAnsi="Arial" w:cs="Arial"/>
      <w:szCs w:val="20"/>
      <w:lang w:eastAsia="ar-SA"/>
    </w:rPr>
  </w:style>
  <w:style w:type="paragraph" w:customStyle="1" w:styleId="para-1">
    <w:name w:val="para-1"/>
    <w:basedOn w:val="a"/>
    <w:rsid w:val="002F1956"/>
    <w:pPr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spacing w:after="0" w:line="240" w:lineRule="auto"/>
      <w:ind w:left="1021" w:hanging="1021"/>
      <w:jc w:val="both"/>
    </w:pPr>
    <w:rPr>
      <w:rFonts w:ascii="Arial" w:eastAsia="Times New Roman" w:hAnsi="Arial" w:cs="Arial"/>
      <w:spacing w:val="5"/>
      <w:szCs w:val="20"/>
      <w:lang w:eastAsia="ar-SA"/>
    </w:rPr>
  </w:style>
  <w:style w:type="paragraph" w:customStyle="1" w:styleId="101">
    <w:name w:val="Κατάλογος περιεχομένων 10"/>
    <w:basedOn w:val="af2"/>
    <w:rsid w:val="002F1956"/>
    <w:pPr>
      <w:tabs>
        <w:tab w:val="right" w:leader="dot" w:pos="7091"/>
      </w:tabs>
      <w:ind w:left="2547"/>
    </w:pPr>
  </w:style>
  <w:style w:type="paragraph" w:styleId="afc">
    <w:name w:val="Balloon Text"/>
    <w:basedOn w:val="a"/>
    <w:link w:val="Char11"/>
    <w:unhideWhenUsed/>
    <w:rsid w:val="002F1956"/>
    <w:pPr>
      <w:suppressAutoHyphens/>
      <w:spacing w:after="0" w:line="240" w:lineRule="auto"/>
      <w:jc w:val="both"/>
    </w:pPr>
    <w:rPr>
      <w:rFonts w:ascii="Segoe UI" w:eastAsia="Times New Roman" w:hAnsi="Segoe UI" w:cs="Times New Roman"/>
      <w:sz w:val="18"/>
      <w:szCs w:val="18"/>
      <w:lang w:val="en-GB" w:eastAsia="ar-SA"/>
    </w:rPr>
  </w:style>
  <w:style w:type="character" w:customStyle="1" w:styleId="Char11">
    <w:name w:val="Κείμενο πλαισίου Char1"/>
    <w:basedOn w:val="a0"/>
    <w:link w:val="afc"/>
    <w:rsid w:val="002F1956"/>
    <w:rPr>
      <w:rFonts w:ascii="Segoe UI" w:eastAsia="Times New Roman" w:hAnsi="Segoe UI" w:cs="Times New Roman"/>
      <w:sz w:val="18"/>
      <w:szCs w:val="18"/>
      <w:lang w:val="en-GB" w:eastAsia="ar-SA"/>
    </w:rPr>
  </w:style>
  <w:style w:type="character" w:styleId="afd">
    <w:name w:val="annotation reference"/>
    <w:uiPriority w:val="99"/>
    <w:unhideWhenUsed/>
    <w:rsid w:val="002F1956"/>
    <w:rPr>
      <w:sz w:val="16"/>
      <w:szCs w:val="16"/>
    </w:rPr>
  </w:style>
  <w:style w:type="paragraph" w:styleId="afe">
    <w:name w:val="annotation text"/>
    <w:basedOn w:val="a"/>
    <w:link w:val="Char12"/>
    <w:uiPriority w:val="99"/>
    <w:unhideWhenUsed/>
    <w:rsid w:val="002F1956"/>
    <w:pPr>
      <w:suppressAutoHyphens/>
      <w:spacing w:after="120" w:line="240" w:lineRule="auto"/>
      <w:jc w:val="both"/>
    </w:pPr>
    <w:rPr>
      <w:rFonts w:ascii="Calibri" w:eastAsia="Times New Roman" w:hAnsi="Calibri" w:cs="Times New Roman"/>
      <w:sz w:val="20"/>
      <w:szCs w:val="20"/>
      <w:lang w:val="en-GB" w:eastAsia="ar-SA"/>
    </w:rPr>
  </w:style>
  <w:style w:type="character" w:customStyle="1" w:styleId="Char12">
    <w:name w:val="Κείμενο σχολίου Char1"/>
    <w:basedOn w:val="a0"/>
    <w:link w:val="afe"/>
    <w:uiPriority w:val="99"/>
    <w:rsid w:val="002F1956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styleId="aff">
    <w:name w:val="annotation subject"/>
    <w:basedOn w:val="afe"/>
    <w:next w:val="afe"/>
    <w:link w:val="Char13"/>
    <w:uiPriority w:val="99"/>
    <w:semiHidden/>
    <w:unhideWhenUsed/>
    <w:rsid w:val="002F1956"/>
    <w:rPr>
      <w:b/>
      <w:bCs/>
    </w:rPr>
  </w:style>
  <w:style w:type="character" w:customStyle="1" w:styleId="Char13">
    <w:name w:val="Θέμα σχολίου Char1"/>
    <w:basedOn w:val="Char12"/>
    <w:link w:val="aff"/>
    <w:uiPriority w:val="99"/>
    <w:semiHidden/>
    <w:rsid w:val="002F1956"/>
    <w:rPr>
      <w:rFonts w:ascii="Calibri" w:eastAsia="Times New Roman" w:hAnsi="Calibri" w:cs="Times New Roman"/>
      <w:b/>
      <w:bCs/>
      <w:sz w:val="20"/>
      <w:szCs w:val="20"/>
      <w:lang w:val="en-GB" w:eastAsia="ar-SA"/>
    </w:rPr>
  </w:style>
  <w:style w:type="paragraph" w:styleId="aff0">
    <w:name w:val="Revision"/>
    <w:hidden/>
    <w:uiPriority w:val="99"/>
    <w:semiHidden/>
    <w:rsid w:val="002F1956"/>
    <w:pPr>
      <w:spacing w:after="0" w:line="240" w:lineRule="auto"/>
    </w:pPr>
    <w:rPr>
      <w:rFonts w:ascii="Calibri" w:eastAsia="Times New Roman" w:hAnsi="Calibri" w:cs="Calibri"/>
      <w:szCs w:val="24"/>
      <w:lang w:val="en-GB" w:eastAsia="ar-SA"/>
    </w:rPr>
  </w:style>
  <w:style w:type="paragraph" w:styleId="-HTML">
    <w:name w:val="HTML Preformatted"/>
    <w:basedOn w:val="a"/>
    <w:link w:val="-HTMLChar"/>
    <w:uiPriority w:val="99"/>
    <w:unhideWhenUsed/>
    <w:rsid w:val="002F19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</w:rPr>
  </w:style>
  <w:style w:type="character" w:customStyle="1" w:styleId="-HTMLChar1">
    <w:name w:val="Προ-διαμορφωμένο HTML Char1"/>
    <w:basedOn w:val="a0"/>
    <w:uiPriority w:val="99"/>
    <w:semiHidden/>
    <w:rsid w:val="002F1956"/>
    <w:rPr>
      <w:rFonts w:ascii="Consolas" w:hAnsi="Consolas"/>
      <w:sz w:val="20"/>
      <w:szCs w:val="20"/>
    </w:rPr>
  </w:style>
  <w:style w:type="paragraph" w:styleId="aff1">
    <w:name w:val="List Paragraph"/>
    <w:basedOn w:val="a"/>
    <w:uiPriority w:val="1"/>
    <w:qFormat/>
    <w:rsid w:val="002F1956"/>
    <w:pPr>
      <w:spacing w:after="0" w:line="240" w:lineRule="auto"/>
      <w:ind w:left="720"/>
      <w:contextualSpacing/>
    </w:pPr>
    <w:rPr>
      <w:rFonts w:ascii="CG Times" w:eastAsia="Times New Roman" w:hAnsi="CG Times" w:cs="Times New Roman"/>
      <w:sz w:val="20"/>
      <w:szCs w:val="20"/>
      <w:lang w:val="en-US" w:eastAsia="el-GR"/>
    </w:rPr>
  </w:style>
  <w:style w:type="character" w:customStyle="1" w:styleId="aff2">
    <w:name w:val="Ανεπίλυτη αναφορά"/>
    <w:uiPriority w:val="99"/>
    <w:semiHidden/>
    <w:unhideWhenUsed/>
    <w:rsid w:val="002F1956"/>
    <w:rPr>
      <w:color w:val="605E5C"/>
      <w:shd w:val="clear" w:color="auto" w:fill="E1DFDD"/>
    </w:rPr>
  </w:style>
  <w:style w:type="paragraph" w:styleId="2b">
    <w:name w:val="Body Text 2"/>
    <w:basedOn w:val="a"/>
    <w:link w:val="2Char0"/>
    <w:rsid w:val="002F1956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2Char0">
    <w:name w:val="Σώμα κείμενου 2 Char"/>
    <w:basedOn w:val="a0"/>
    <w:link w:val="2b"/>
    <w:rsid w:val="002F1956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35">
    <w:name w:val="Body Text 3"/>
    <w:basedOn w:val="a"/>
    <w:link w:val="3Char0"/>
    <w:rsid w:val="002F19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customStyle="1" w:styleId="3Char0">
    <w:name w:val="Σώμα κείμενου 3 Char"/>
    <w:basedOn w:val="a0"/>
    <w:link w:val="35"/>
    <w:rsid w:val="002F1956"/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customStyle="1" w:styleId="aff3">
    <w:name w:val="Σώμα κειμένου_"/>
    <w:link w:val="1f"/>
    <w:rsid w:val="002F1956"/>
    <w:rPr>
      <w:rFonts w:ascii="Courier New" w:eastAsia="Courier New" w:hAnsi="Courier New"/>
      <w:sz w:val="21"/>
      <w:szCs w:val="21"/>
      <w:shd w:val="clear" w:color="auto" w:fill="FFFFFF"/>
    </w:rPr>
  </w:style>
  <w:style w:type="paragraph" w:customStyle="1" w:styleId="1f">
    <w:name w:val="Σώμα κειμένου1"/>
    <w:basedOn w:val="a"/>
    <w:link w:val="aff3"/>
    <w:rsid w:val="002F1956"/>
    <w:pPr>
      <w:shd w:val="clear" w:color="auto" w:fill="FFFFFF"/>
      <w:spacing w:after="0" w:line="245" w:lineRule="exact"/>
      <w:ind w:hanging="660"/>
      <w:jc w:val="both"/>
    </w:pPr>
    <w:rPr>
      <w:rFonts w:ascii="Courier New" w:eastAsia="Courier New" w:hAnsi="Courier New"/>
      <w:sz w:val="21"/>
      <w:szCs w:val="21"/>
      <w:shd w:val="clear" w:color="auto" w:fill="FFFFFF"/>
    </w:rPr>
  </w:style>
  <w:style w:type="paragraph" w:customStyle="1" w:styleId="msonormal0">
    <w:name w:val="msonormal"/>
    <w:basedOn w:val="a"/>
    <w:rsid w:val="002F1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font5">
    <w:name w:val="font5"/>
    <w:basedOn w:val="a"/>
    <w:rsid w:val="002F195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el-GR"/>
    </w:rPr>
  </w:style>
  <w:style w:type="paragraph" w:customStyle="1" w:styleId="font6">
    <w:name w:val="font6"/>
    <w:basedOn w:val="a"/>
    <w:rsid w:val="002F195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el-GR"/>
    </w:rPr>
  </w:style>
  <w:style w:type="paragraph" w:customStyle="1" w:styleId="font7">
    <w:name w:val="font7"/>
    <w:basedOn w:val="a"/>
    <w:rsid w:val="002F195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el-GR"/>
    </w:rPr>
  </w:style>
  <w:style w:type="paragraph" w:customStyle="1" w:styleId="font8">
    <w:name w:val="font8"/>
    <w:basedOn w:val="a"/>
    <w:rsid w:val="002F195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el-GR"/>
    </w:rPr>
  </w:style>
  <w:style w:type="paragraph" w:customStyle="1" w:styleId="font9">
    <w:name w:val="font9"/>
    <w:basedOn w:val="a"/>
    <w:rsid w:val="002F195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lang w:eastAsia="el-GR"/>
    </w:rPr>
  </w:style>
  <w:style w:type="paragraph" w:customStyle="1" w:styleId="xl65">
    <w:name w:val="xl65"/>
    <w:basedOn w:val="a"/>
    <w:rsid w:val="002F19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6">
    <w:name w:val="xl66"/>
    <w:basedOn w:val="a"/>
    <w:rsid w:val="002F19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7">
    <w:name w:val="xl67"/>
    <w:basedOn w:val="a"/>
    <w:rsid w:val="002F19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8">
    <w:name w:val="xl68"/>
    <w:basedOn w:val="a"/>
    <w:rsid w:val="002F1956"/>
    <w:pP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9">
    <w:name w:val="xl69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0">
    <w:name w:val="xl70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1">
    <w:name w:val="xl71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2">
    <w:name w:val="xl72"/>
    <w:basedOn w:val="a"/>
    <w:rsid w:val="002F19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3">
    <w:name w:val="xl73"/>
    <w:basedOn w:val="a"/>
    <w:rsid w:val="002F19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el-GR"/>
    </w:rPr>
  </w:style>
  <w:style w:type="paragraph" w:customStyle="1" w:styleId="xl74">
    <w:name w:val="xl74"/>
    <w:basedOn w:val="a"/>
    <w:rsid w:val="002F195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el-GR"/>
    </w:rPr>
  </w:style>
  <w:style w:type="paragraph" w:customStyle="1" w:styleId="xl75">
    <w:name w:val="xl75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el-GR"/>
    </w:rPr>
  </w:style>
  <w:style w:type="paragraph" w:customStyle="1" w:styleId="xl76">
    <w:name w:val="xl76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el-GR"/>
    </w:rPr>
  </w:style>
  <w:style w:type="paragraph" w:customStyle="1" w:styleId="xl77">
    <w:name w:val="xl77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el-GR"/>
    </w:rPr>
  </w:style>
  <w:style w:type="paragraph" w:customStyle="1" w:styleId="xl78">
    <w:name w:val="xl78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el-GR"/>
    </w:rPr>
  </w:style>
  <w:style w:type="paragraph" w:customStyle="1" w:styleId="xl79">
    <w:name w:val="xl79"/>
    <w:basedOn w:val="a"/>
    <w:rsid w:val="002F1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el-GR"/>
    </w:rPr>
  </w:style>
  <w:style w:type="paragraph" w:customStyle="1" w:styleId="xl80">
    <w:name w:val="xl80"/>
    <w:basedOn w:val="a"/>
    <w:rsid w:val="002F19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1">
    <w:name w:val="xl81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el-GR"/>
    </w:rPr>
  </w:style>
  <w:style w:type="paragraph" w:customStyle="1" w:styleId="xl82">
    <w:name w:val="xl82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el-GR"/>
    </w:rPr>
  </w:style>
  <w:style w:type="paragraph" w:customStyle="1" w:styleId="xl83">
    <w:name w:val="xl83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el-GR"/>
    </w:rPr>
  </w:style>
  <w:style w:type="paragraph" w:customStyle="1" w:styleId="xl84">
    <w:name w:val="xl84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5">
    <w:name w:val="xl85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6">
    <w:name w:val="xl86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7">
    <w:name w:val="xl87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8">
    <w:name w:val="xl88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9">
    <w:name w:val="xl89"/>
    <w:basedOn w:val="a"/>
    <w:rsid w:val="002F19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el-GR"/>
    </w:rPr>
  </w:style>
  <w:style w:type="paragraph" w:customStyle="1" w:styleId="xl90">
    <w:name w:val="xl90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el-GR"/>
    </w:rPr>
  </w:style>
  <w:style w:type="paragraph" w:customStyle="1" w:styleId="xl91">
    <w:name w:val="xl91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2">
    <w:name w:val="xl92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el-GR"/>
    </w:rPr>
  </w:style>
  <w:style w:type="paragraph" w:customStyle="1" w:styleId="xl93">
    <w:name w:val="xl93"/>
    <w:basedOn w:val="a"/>
    <w:rsid w:val="002F19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el-GR"/>
    </w:rPr>
  </w:style>
  <w:style w:type="paragraph" w:customStyle="1" w:styleId="xl94">
    <w:name w:val="xl94"/>
    <w:basedOn w:val="a"/>
    <w:rsid w:val="002F19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el-GR"/>
    </w:rPr>
  </w:style>
  <w:style w:type="paragraph" w:customStyle="1" w:styleId="xl95">
    <w:name w:val="xl95"/>
    <w:basedOn w:val="a"/>
    <w:rsid w:val="002F195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6">
    <w:name w:val="xl96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el-GR"/>
    </w:rPr>
  </w:style>
  <w:style w:type="paragraph" w:customStyle="1" w:styleId="xl97">
    <w:name w:val="xl97"/>
    <w:basedOn w:val="a"/>
    <w:rsid w:val="002F1956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el-GR"/>
    </w:rPr>
  </w:style>
  <w:style w:type="paragraph" w:customStyle="1" w:styleId="xl98">
    <w:name w:val="xl98"/>
    <w:basedOn w:val="a"/>
    <w:rsid w:val="002F1956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el-GR"/>
    </w:rPr>
  </w:style>
  <w:style w:type="paragraph" w:customStyle="1" w:styleId="techatrb-name">
    <w:name w:val="techatrb-name"/>
    <w:basedOn w:val="a"/>
    <w:rsid w:val="002F1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2F1956"/>
    <w:pPr>
      <w:keepNext/>
      <w:pageBreakBefore/>
      <w:pBdr>
        <w:bottom w:val="single" w:sz="20" w:space="1" w:color="000080"/>
      </w:pBdr>
      <w:suppressAutoHyphens/>
      <w:spacing w:before="320" w:line="240" w:lineRule="auto"/>
      <w:jc w:val="both"/>
      <w:outlineLvl w:val="0"/>
    </w:pPr>
    <w:rPr>
      <w:rFonts w:ascii="Arial" w:eastAsia="Times New Roman" w:hAnsi="Arial" w:cs="Arial"/>
      <w:b/>
      <w:bCs/>
      <w:color w:val="333399"/>
      <w:sz w:val="28"/>
      <w:szCs w:val="32"/>
      <w:lang w:val="en-US" w:eastAsia="ar-SA"/>
    </w:rPr>
  </w:style>
  <w:style w:type="paragraph" w:styleId="2">
    <w:name w:val="heading 2"/>
    <w:basedOn w:val="1"/>
    <w:next w:val="a"/>
    <w:link w:val="2Char"/>
    <w:qFormat/>
    <w:rsid w:val="002F1956"/>
    <w:pPr>
      <w:pageBreakBefore w:val="0"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aliases w:val="h3,H3,H31,H32,H311,h31,H33,H312,h32,H34,H313,h33,H35,H314,h34,H321,H3111,h311,H36,H315,h35,H322,H3112,h312,H331,H3121,h321,H341,H3131,h331,H351,H3141,h341,H37,H316,h36,H323,H3113,h313,H332,H3122,h322,H342,H3132,h332,H352,H3142,h342,H38"/>
    <w:basedOn w:val="a"/>
    <w:next w:val="a"/>
    <w:link w:val="3Char"/>
    <w:qFormat/>
    <w:rsid w:val="002F1956"/>
    <w:pPr>
      <w:keepNext/>
      <w:suppressAutoHyphens/>
      <w:spacing w:before="240" w:after="60" w:line="240" w:lineRule="auto"/>
      <w:ind w:left="567" w:hanging="567"/>
      <w:jc w:val="both"/>
      <w:outlineLvl w:val="2"/>
    </w:pPr>
    <w:rPr>
      <w:rFonts w:ascii="Arial" w:eastAsia="Times New Roman" w:hAnsi="Arial" w:cs="Times New Roman"/>
      <w:b/>
      <w:bCs/>
      <w:szCs w:val="26"/>
      <w:lang w:val="en-GB" w:eastAsia="ar-SA"/>
    </w:rPr>
  </w:style>
  <w:style w:type="paragraph" w:styleId="4">
    <w:name w:val="heading 4"/>
    <w:basedOn w:val="a"/>
    <w:next w:val="a"/>
    <w:link w:val="4Char"/>
    <w:qFormat/>
    <w:rsid w:val="002F1956"/>
    <w:pPr>
      <w:keepNext/>
      <w:suppressAutoHyphens/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bCs/>
      <w:szCs w:val="28"/>
      <w:lang w:val="en-GB" w:eastAsia="ar-SA"/>
    </w:rPr>
  </w:style>
  <w:style w:type="paragraph" w:styleId="5">
    <w:name w:val="heading 5"/>
    <w:basedOn w:val="a"/>
    <w:next w:val="a"/>
    <w:link w:val="5Char"/>
    <w:uiPriority w:val="9"/>
    <w:qFormat/>
    <w:rsid w:val="002F1956"/>
    <w:pPr>
      <w:numPr>
        <w:ilvl w:val="4"/>
        <w:numId w:val="1"/>
      </w:numPr>
      <w:suppressAutoHyphens/>
      <w:spacing w:before="200" w:after="200" w:line="280" w:lineRule="exact"/>
      <w:jc w:val="both"/>
      <w:outlineLvl w:val="4"/>
    </w:pPr>
    <w:rPr>
      <w:rFonts w:ascii="Lucida Sans" w:eastAsia="Times New Roman" w:hAnsi="Lucida Sans" w:cs="Lucida Sans"/>
      <w:b/>
      <w:szCs w:val="20"/>
      <w:lang w:val="en-US" w:eastAsia="ar-SA"/>
    </w:rPr>
  </w:style>
  <w:style w:type="paragraph" w:styleId="6">
    <w:name w:val="heading 6"/>
    <w:basedOn w:val="a"/>
    <w:next w:val="a"/>
    <w:link w:val="6Char"/>
    <w:qFormat/>
    <w:rsid w:val="002F195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 w:eastAsia="el-GR"/>
    </w:rPr>
  </w:style>
  <w:style w:type="paragraph" w:styleId="7">
    <w:name w:val="heading 7"/>
    <w:basedOn w:val="a"/>
    <w:next w:val="a"/>
    <w:link w:val="7Char"/>
    <w:qFormat/>
    <w:rsid w:val="002F1956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 w:eastAsia="el-GR"/>
    </w:rPr>
  </w:style>
  <w:style w:type="paragraph" w:styleId="8">
    <w:name w:val="heading 8"/>
    <w:basedOn w:val="a"/>
    <w:next w:val="a"/>
    <w:link w:val="8Char"/>
    <w:qFormat/>
    <w:rsid w:val="002F1956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eastAsia="el-GR"/>
    </w:rPr>
  </w:style>
  <w:style w:type="paragraph" w:styleId="9">
    <w:name w:val="heading 9"/>
    <w:basedOn w:val="a"/>
    <w:next w:val="a"/>
    <w:link w:val="9Char"/>
    <w:qFormat/>
    <w:rsid w:val="002F1956"/>
    <w:pPr>
      <w:spacing w:before="240" w:after="60" w:line="240" w:lineRule="auto"/>
      <w:outlineLvl w:val="8"/>
    </w:pPr>
    <w:rPr>
      <w:rFonts w:ascii="Arial" w:eastAsia="Times New Roman" w:hAnsi="Arial" w:cs="Arial"/>
      <w:lang w:val="en-US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2F1956"/>
    <w:rPr>
      <w:rFonts w:ascii="Arial" w:eastAsia="Times New Roman" w:hAnsi="Arial" w:cs="Arial"/>
      <w:b/>
      <w:bCs/>
      <w:color w:val="333399"/>
      <w:sz w:val="28"/>
      <w:szCs w:val="32"/>
      <w:lang w:val="en-US" w:eastAsia="ar-SA"/>
    </w:rPr>
  </w:style>
  <w:style w:type="character" w:customStyle="1" w:styleId="2Char">
    <w:name w:val="Επικεφαλίδα 2 Char"/>
    <w:basedOn w:val="a0"/>
    <w:link w:val="2"/>
    <w:rsid w:val="002F1956"/>
    <w:rPr>
      <w:rFonts w:ascii="Arial" w:eastAsia="Times New Roman" w:hAnsi="Arial" w:cs="Arial"/>
      <w:b/>
      <w:color w:val="002060"/>
      <w:sz w:val="24"/>
      <w:lang w:val="en-GB" w:eastAsia="ar-SA"/>
    </w:rPr>
  </w:style>
  <w:style w:type="character" w:customStyle="1" w:styleId="3Char">
    <w:name w:val="Επικεφαλίδα 3 Char"/>
    <w:aliases w:val="h3 Char,H3 Char,H31 Char,H32 Char,H311 Char,h31 Char,H33 Char,H312 Char,h32 Char,H34 Char,H313 Char,h33 Char,H35 Char,H314 Char,h34 Char,H321 Char,H3111 Char,h311 Char,H36 Char,H315 Char,h35 Char,H322 Char,H3112 Char,h312 Char"/>
    <w:basedOn w:val="a0"/>
    <w:link w:val="3"/>
    <w:rsid w:val="002F1956"/>
    <w:rPr>
      <w:rFonts w:ascii="Arial" w:eastAsia="Times New Roman" w:hAnsi="Arial" w:cs="Times New Roman"/>
      <w:b/>
      <w:bCs/>
      <w:szCs w:val="26"/>
      <w:lang w:val="en-GB" w:eastAsia="ar-SA"/>
    </w:rPr>
  </w:style>
  <w:style w:type="character" w:customStyle="1" w:styleId="4Char">
    <w:name w:val="Επικεφαλίδα 4 Char"/>
    <w:basedOn w:val="a0"/>
    <w:link w:val="4"/>
    <w:rsid w:val="002F1956"/>
    <w:rPr>
      <w:rFonts w:ascii="Arial" w:eastAsia="Times New Roman" w:hAnsi="Arial" w:cs="Times New Roman"/>
      <w:b/>
      <w:bCs/>
      <w:szCs w:val="28"/>
      <w:lang w:val="en-GB" w:eastAsia="ar-SA"/>
    </w:rPr>
  </w:style>
  <w:style w:type="character" w:customStyle="1" w:styleId="5Char">
    <w:name w:val="Επικεφαλίδα 5 Char"/>
    <w:basedOn w:val="a0"/>
    <w:link w:val="5"/>
    <w:uiPriority w:val="9"/>
    <w:rsid w:val="002F1956"/>
    <w:rPr>
      <w:rFonts w:ascii="Lucida Sans" w:eastAsia="Times New Roman" w:hAnsi="Lucida Sans" w:cs="Lucida Sans"/>
      <w:b/>
      <w:szCs w:val="20"/>
      <w:lang w:val="en-US" w:eastAsia="ar-SA"/>
    </w:rPr>
  </w:style>
  <w:style w:type="character" w:customStyle="1" w:styleId="6Char">
    <w:name w:val="Επικεφαλίδα 6 Char"/>
    <w:basedOn w:val="a0"/>
    <w:link w:val="6"/>
    <w:rsid w:val="002F1956"/>
    <w:rPr>
      <w:rFonts w:ascii="Times New Roman" w:eastAsia="Times New Roman" w:hAnsi="Times New Roman" w:cs="Times New Roman"/>
      <w:b/>
      <w:bCs/>
      <w:lang w:val="en-US" w:eastAsia="el-GR"/>
    </w:rPr>
  </w:style>
  <w:style w:type="character" w:customStyle="1" w:styleId="7Char">
    <w:name w:val="Επικεφαλίδα 7 Char"/>
    <w:basedOn w:val="a0"/>
    <w:link w:val="7"/>
    <w:rsid w:val="002F1956"/>
    <w:rPr>
      <w:rFonts w:ascii="Times New Roman" w:eastAsia="Times New Roman" w:hAnsi="Times New Roman" w:cs="Times New Roman"/>
      <w:sz w:val="24"/>
      <w:szCs w:val="24"/>
      <w:lang w:val="en-US" w:eastAsia="el-GR"/>
    </w:rPr>
  </w:style>
  <w:style w:type="character" w:customStyle="1" w:styleId="8Char">
    <w:name w:val="Επικεφαλίδα 8 Char"/>
    <w:basedOn w:val="a0"/>
    <w:link w:val="8"/>
    <w:rsid w:val="002F1956"/>
    <w:rPr>
      <w:rFonts w:ascii="Times New Roman" w:eastAsia="Times New Roman" w:hAnsi="Times New Roman" w:cs="Times New Roman"/>
      <w:i/>
      <w:iCs/>
      <w:sz w:val="24"/>
      <w:szCs w:val="24"/>
      <w:lang w:val="en-US" w:eastAsia="el-GR"/>
    </w:rPr>
  </w:style>
  <w:style w:type="character" w:customStyle="1" w:styleId="9Char">
    <w:name w:val="Επικεφαλίδα 9 Char"/>
    <w:basedOn w:val="a0"/>
    <w:link w:val="9"/>
    <w:rsid w:val="002F1956"/>
    <w:rPr>
      <w:rFonts w:ascii="Arial" w:eastAsia="Times New Roman" w:hAnsi="Arial" w:cs="Arial"/>
      <w:lang w:val="en-US" w:eastAsia="el-GR"/>
    </w:rPr>
  </w:style>
  <w:style w:type="numbering" w:customStyle="1" w:styleId="10">
    <w:name w:val="Χωρίς λίστα1"/>
    <w:next w:val="a2"/>
    <w:uiPriority w:val="99"/>
    <w:semiHidden/>
    <w:unhideWhenUsed/>
    <w:rsid w:val="002F1956"/>
  </w:style>
  <w:style w:type="character" w:customStyle="1" w:styleId="WW8Num1z0">
    <w:name w:val="WW8Num1z0"/>
    <w:rsid w:val="002F1956"/>
  </w:style>
  <w:style w:type="character" w:customStyle="1" w:styleId="WW8Num1z1">
    <w:name w:val="WW8Num1z1"/>
    <w:rsid w:val="002F1956"/>
  </w:style>
  <w:style w:type="character" w:customStyle="1" w:styleId="WW8Num1z2">
    <w:name w:val="WW8Num1z2"/>
    <w:rsid w:val="002F1956"/>
  </w:style>
  <w:style w:type="character" w:customStyle="1" w:styleId="WW8Num1z3">
    <w:name w:val="WW8Num1z3"/>
    <w:rsid w:val="002F1956"/>
  </w:style>
  <w:style w:type="character" w:customStyle="1" w:styleId="WW8Num1z4">
    <w:name w:val="WW8Num1z4"/>
    <w:rsid w:val="002F1956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2F1956"/>
  </w:style>
  <w:style w:type="character" w:customStyle="1" w:styleId="WW8Num1z6">
    <w:name w:val="WW8Num1z6"/>
    <w:rsid w:val="002F1956"/>
  </w:style>
  <w:style w:type="character" w:customStyle="1" w:styleId="WW8Num1z7">
    <w:name w:val="WW8Num1z7"/>
    <w:rsid w:val="002F1956"/>
  </w:style>
  <w:style w:type="character" w:customStyle="1" w:styleId="WW8Num1z8">
    <w:name w:val="WW8Num1z8"/>
    <w:rsid w:val="002F1956"/>
  </w:style>
  <w:style w:type="character" w:customStyle="1" w:styleId="WW8Num2z0">
    <w:name w:val="WW8Num2z0"/>
    <w:rsid w:val="002F1956"/>
    <w:rPr>
      <w:rFonts w:ascii="Symbol" w:hAnsi="Symbol" w:cs="Symbol"/>
      <w:lang w:val="el-GR"/>
    </w:rPr>
  </w:style>
  <w:style w:type="character" w:customStyle="1" w:styleId="WW8Num3z0">
    <w:name w:val="WW8Num3z0"/>
    <w:rsid w:val="002F1956"/>
    <w:rPr>
      <w:lang w:val="el-GR"/>
    </w:rPr>
  </w:style>
  <w:style w:type="character" w:customStyle="1" w:styleId="WW8Num4z0">
    <w:name w:val="WW8Num4z0"/>
    <w:rsid w:val="002F1956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2F1956"/>
    <w:rPr>
      <w:shd w:val="clear" w:color="auto" w:fill="FFFF00"/>
      <w:lang w:val="el-GR"/>
    </w:rPr>
  </w:style>
  <w:style w:type="character" w:customStyle="1" w:styleId="WW8Num6z0">
    <w:name w:val="WW8Num6z0"/>
    <w:rsid w:val="002F1956"/>
    <w:rPr>
      <w:b/>
      <w:bCs/>
      <w:szCs w:val="22"/>
      <w:lang w:val="el-GR"/>
    </w:rPr>
  </w:style>
  <w:style w:type="character" w:customStyle="1" w:styleId="WW8Num6z1">
    <w:name w:val="WW8Num6z1"/>
    <w:rsid w:val="002F1956"/>
  </w:style>
  <w:style w:type="character" w:customStyle="1" w:styleId="WW8Num6z2">
    <w:name w:val="WW8Num6z2"/>
    <w:rsid w:val="002F1956"/>
  </w:style>
  <w:style w:type="character" w:customStyle="1" w:styleId="WW8Num6z3">
    <w:name w:val="WW8Num6z3"/>
    <w:rsid w:val="002F1956"/>
  </w:style>
  <w:style w:type="character" w:customStyle="1" w:styleId="WW8Num6z4">
    <w:name w:val="WW8Num6z4"/>
    <w:rsid w:val="002F1956"/>
  </w:style>
  <w:style w:type="character" w:customStyle="1" w:styleId="WW8Num6z5">
    <w:name w:val="WW8Num6z5"/>
    <w:rsid w:val="002F1956"/>
  </w:style>
  <w:style w:type="character" w:customStyle="1" w:styleId="WW8Num6z6">
    <w:name w:val="WW8Num6z6"/>
    <w:rsid w:val="002F1956"/>
  </w:style>
  <w:style w:type="character" w:customStyle="1" w:styleId="WW8Num6z7">
    <w:name w:val="WW8Num6z7"/>
    <w:rsid w:val="002F1956"/>
  </w:style>
  <w:style w:type="character" w:customStyle="1" w:styleId="WW8Num6z8">
    <w:name w:val="WW8Num6z8"/>
    <w:rsid w:val="002F1956"/>
  </w:style>
  <w:style w:type="character" w:customStyle="1" w:styleId="WW8Num7z0">
    <w:name w:val="WW8Num7z0"/>
    <w:rsid w:val="002F1956"/>
    <w:rPr>
      <w:b/>
      <w:bCs/>
      <w:szCs w:val="22"/>
      <w:lang w:val="el-GR"/>
    </w:rPr>
  </w:style>
  <w:style w:type="character" w:customStyle="1" w:styleId="WW8Num7z1">
    <w:name w:val="WW8Num7z1"/>
    <w:rsid w:val="002F1956"/>
    <w:rPr>
      <w:rFonts w:eastAsia="Calibri"/>
      <w:lang w:val="el-GR"/>
    </w:rPr>
  </w:style>
  <w:style w:type="character" w:customStyle="1" w:styleId="WW8Num7z2">
    <w:name w:val="WW8Num7z2"/>
    <w:rsid w:val="002F1956"/>
  </w:style>
  <w:style w:type="character" w:customStyle="1" w:styleId="WW8Num7z3">
    <w:name w:val="WW8Num7z3"/>
    <w:rsid w:val="002F1956"/>
  </w:style>
  <w:style w:type="character" w:customStyle="1" w:styleId="WW8Num7z4">
    <w:name w:val="WW8Num7z4"/>
    <w:rsid w:val="002F1956"/>
  </w:style>
  <w:style w:type="character" w:customStyle="1" w:styleId="WW8Num7z5">
    <w:name w:val="WW8Num7z5"/>
    <w:rsid w:val="002F1956"/>
  </w:style>
  <w:style w:type="character" w:customStyle="1" w:styleId="WW8Num7z6">
    <w:name w:val="WW8Num7z6"/>
    <w:rsid w:val="002F1956"/>
  </w:style>
  <w:style w:type="character" w:customStyle="1" w:styleId="WW8Num7z7">
    <w:name w:val="WW8Num7z7"/>
    <w:rsid w:val="002F1956"/>
  </w:style>
  <w:style w:type="character" w:customStyle="1" w:styleId="WW8Num7z8">
    <w:name w:val="WW8Num7z8"/>
    <w:rsid w:val="002F1956"/>
  </w:style>
  <w:style w:type="character" w:customStyle="1" w:styleId="WW8Num8z0">
    <w:name w:val="WW8Num8z0"/>
    <w:rsid w:val="002F1956"/>
    <w:rPr>
      <w:rFonts w:ascii="Symbol" w:hAnsi="Symbol" w:cs="OpenSymbol"/>
      <w:color w:val="5B9BD5"/>
    </w:rPr>
  </w:style>
  <w:style w:type="character" w:customStyle="1" w:styleId="WW8Num9z0">
    <w:name w:val="WW8Num9z0"/>
    <w:rsid w:val="002F1956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2F1956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0">
    <w:name w:val="WW8Num11z0"/>
    <w:rsid w:val="002F1956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2F1956"/>
    <w:rPr>
      <w:rFonts w:ascii="Courier New" w:hAnsi="Courier New" w:cs="Courier New" w:hint="default"/>
    </w:rPr>
  </w:style>
  <w:style w:type="character" w:customStyle="1" w:styleId="WW8Num11z2">
    <w:name w:val="WW8Num11z2"/>
    <w:rsid w:val="002F1956"/>
    <w:rPr>
      <w:rFonts w:ascii="Wingdings" w:hAnsi="Wingdings" w:cs="Wingdings" w:hint="default"/>
    </w:rPr>
  </w:style>
  <w:style w:type="character" w:customStyle="1" w:styleId="50">
    <w:name w:val="Προεπιλεγμένη γραμματοσειρά5"/>
    <w:rsid w:val="002F1956"/>
  </w:style>
  <w:style w:type="character" w:customStyle="1" w:styleId="WW8Num10z1">
    <w:name w:val="WW8Num10z1"/>
    <w:rsid w:val="002F1956"/>
  </w:style>
  <w:style w:type="character" w:customStyle="1" w:styleId="WW8Num10z2">
    <w:name w:val="WW8Num10z2"/>
    <w:rsid w:val="002F1956"/>
  </w:style>
  <w:style w:type="character" w:customStyle="1" w:styleId="WW8Num10z3">
    <w:name w:val="WW8Num10z3"/>
    <w:rsid w:val="002F1956"/>
  </w:style>
  <w:style w:type="character" w:customStyle="1" w:styleId="WW8Num10z4">
    <w:name w:val="WW8Num10z4"/>
    <w:rsid w:val="002F1956"/>
  </w:style>
  <w:style w:type="character" w:customStyle="1" w:styleId="WW8Num10z5">
    <w:name w:val="WW8Num10z5"/>
    <w:rsid w:val="002F1956"/>
  </w:style>
  <w:style w:type="character" w:customStyle="1" w:styleId="WW8Num10z6">
    <w:name w:val="WW8Num10z6"/>
    <w:rsid w:val="002F1956"/>
  </w:style>
  <w:style w:type="character" w:customStyle="1" w:styleId="WW8Num10z7">
    <w:name w:val="WW8Num10z7"/>
    <w:rsid w:val="002F1956"/>
  </w:style>
  <w:style w:type="character" w:customStyle="1" w:styleId="WW8Num10z8">
    <w:name w:val="WW8Num10z8"/>
    <w:rsid w:val="002F1956"/>
  </w:style>
  <w:style w:type="character" w:customStyle="1" w:styleId="WW-">
    <w:name w:val="WW-Προεπιλεγμένη γραμματοσειρά"/>
    <w:rsid w:val="002F1956"/>
  </w:style>
  <w:style w:type="character" w:customStyle="1" w:styleId="WW-DefaultParagraphFont">
    <w:name w:val="WW-Default Paragraph Font"/>
    <w:rsid w:val="002F1956"/>
  </w:style>
  <w:style w:type="character" w:customStyle="1" w:styleId="WW8Num8z1">
    <w:name w:val="WW8Num8z1"/>
    <w:rsid w:val="002F1956"/>
    <w:rPr>
      <w:rFonts w:eastAsia="Calibri"/>
      <w:lang w:val="el-GR"/>
    </w:rPr>
  </w:style>
  <w:style w:type="character" w:customStyle="1" w:styleId="WW8Num8z2">
    <w:name w:val="WW8Num8z2"/>
    <w:rsid w:val="002F1956"/>
  </w:style>
  <w:style w:type="character" w:customStyle="1" w:styleId="WW8Num8z3">
    <w:name w:val="WW8Num8z3"/>
    <w:rsid w:val="002F1956"/>
  </w:style>
  <w:style w:type="character" w:customStyle="1" w:styleId="WW8Num8z4">
    <w:name w:val="WW8Num8z4"/>
    <w:rsid w:val="002F1956"/>
  </w:style>
  <w:style w:type="character" w:customStyle="1" w:styleId="WW8Num8z5">
    <w:name w:val="WW8Num8z5"/>
    <w:rsid w:val="002F1956"/>
  </w:style>
  <w:style w:type="character" w:customStyle="1" w:styleId="WW8Num8z6">
    <w:name w:val="WW8Num8z6"/>
    <w:rsid w:val="002F1956"/>
  </w:style>
  <w:style w:type="character" w:customStyle="1" w:styleId="WW8Num8z7">
    <w:name w:val="WW8Num8z7"/>
    <w:rsid w:val="002F1956"/>
  </w:style>
  <w:style w:type="character" w:customStyle="1" w:styleId="WW8Num8z8">
    <w:name w:val="WW8Num8z8"/>
    <w:rsid w:val="002F1956"/>
  </w:style>
  <w:style w:type="character" w:customStyle="1" w:styleId="WW8Num11z3">
    <w:name w:val="WW8Num11z3"/>
    <w:rsid w:val="002F1956"/>
  </w:style>
  <w:style w:type="character" w:customStyle="1" w:styleId="WW8Num11z4">
    <w:name w:val="WW8Num11z4"/>
    <w:rsid w:val="002F1956"/>
  </w:style>
  <w:style w:type="character" w:customStyle="1" w:styleId="WW8Num11z5">
    <w:name w:val="WW8Num11z5"/>
    <w:rsid w:val="002F1956"/>
  </w:style>
  <w:style w:type="character" w:customStyle="1" w:styleId="WW8Num11z6">
    <w:name w:val="WW8Num11z6"/>
    <w:rsid w:val="002F1956"/>
  </w:style>
  <w:style w:type="character" w:customStyle="1" w:styleId="WW8Num11z7">
    <w:name w:val="WW8Num11z7"/>
    <w:rsid w:val="002F1956"/>
  </w:style>
  <w:style w:type="character" w:customStyle="1" w:styleId="WW8Num11z8">
    <w:name w:val="WW8Num11z8"/>
    <w:rsid w:val="002F1956"/>
  </w:style>
  <w:style w:type="character" w:customStyle="1" w:styleId="WW-DefaultParagraphFont1">
    <w:name w:val="WW-Default Paragraph Font1"/>
    <w:rsid w:val="002F1956"/>
  </w:style>
  <w:style w:type="character" w:customStyle="1" w:styleId="40">
    <w:name w:val="Προεπιλεγμένη γραμματοσειρά4"/>
    <w:rsid w:val="002F1956"/>
  </w:style>
  <w:style w:type="character" w:customStyle="1" w:styleId="WW8Num2z1">
    <w:name w:val="WW8Num2z1"/>
    <w:rsid w:val="002F1956"/>
  </w:style>
  <w:style w:type="character" w:customStyle="1" w:styleId="WW8Num2z2">
    <w:name w:val="WW8Num2z2"/>
    <w:rsid w:val="002F1956"/>
  </w:style>
  <w:style w:type="character" w:customStyle="1" w:styleId="WW8Num2z3">
    <w:name w:val="WW8Num2z3"/>
    <w:rsid w:val="002F1956"/>
  </w:style>
  <w:style w:type="character" w:customStyle="1" w:styleId="WW8Num2z4">
    <w:name w:val="WW8Num2z4"/>
    <w:rsid w:val="002F1956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2F1956"/>
  </w:style>
  <w:style w:type="character" w:customStyle="1" w:styleId="WW8Num2z6">
    <w:name w:val="WW8Num2z6"/>
    <w:rsid w:val="002F1956"/>
  </w:style>
  <w:style w:type="character" w:customStyle="1" w:styleId="WW8Num2z7">
    <w:name w:val="WW8Num2z7"/>
    <w:rsid w:val="002F1956"/>
  </w:style>
  <w:style w:type="character" w:customStyle="1" w:styleId="WW8Num2z8">
    <w:name w:val="WW8Num2z8"/>
    <w:rsid w:val="002F1956"/>
  </w:style>
  <w:style w:type="character" w:customStyle="1" w:styleId="WW8Num9z1">
    <w:name w:val="WW8Num9z1"/>
    <w:rsid w:val="002F1956"/>
    <w:rPr>
      <w:rFonts w:eastAsia="Calibri"/>
      <w:lang w:val="el-GR"/>
    </w:rPr>
  </w:style>
  <w:style w:type="character" w:customStyle="1" w:styleId="WW8Num9z2">
    <w:name w:val="WW8Num9z2"/>
    <w:rsid w:val="002F1956"/>
  </w:style>
  <w:style w:type="character" w:customStyle="1" w:styleId="WW8Num9z3">
    <w:name w:val="WW8Num9z3"/>
    <w:rsid w:val="002F1956"/>
  </w:style>
  <w:style w:type="character" w:customStyle="1" w:styleId="WW8Num9z4">
    <w:name w:val="WW8Num9z4"/>
    <w:rsid w:val="002F1956"/>
  </w:style>
  <w:style w:type="character" w:customStyle="1" w:styleId="WW8Num9z5">
    <w:name w:val="WW8Num9z5"/>
    <w:rsid w:val="002F1956"/>
  </w:style>
  <w:style w:type="character" w:customStyle="1" w:styleId="WW8Num9z6">
    <w:name w:val="WW8Num9z6"/>
    <w:rsid w:val="002F1956"/>
  </w:style>
  <w:style w:type="character" w:customStyle="1" w:styleId="WW8Num9z7">
    <w:name w:val="WW8Num9z7"/>
    <w:rsid w:val="002F1956"/>
  </w:style>
  <w:style w:type="character" w:customStyle="1" w:styleId="WW8Num9z8">
    <w:name w:val="WW8Num9z8"/>
    <w:rsid w:val="002F1956"/>
  </w:style>
  <w:style w:type="character" w:customStyle="1" w:styleId="WW-DefaultParagraphFont11">
    <w:name w:val="WW-Default Paragraph Font11"/>
    <w:rsid w:val="002F1956"/>
  </w:style>
  <w:style w:type="character" w:customStyle="1" w:styleId="WW8Num12z0">
    <w:name w:val="WW8Num12z0"/>
    <w:rsid w:val="002F1956"/>
    <w:rPr>
      <w:rFonts w:ascii="Symbol" w:hAnsi="Symbol" w:cs="Symbol"/>
    </w:rPr>
  </w:style>
  <w:style w:type="character" w:customStyle="1" w:styleId="WW8Num12z1">
    <w:name w:val="WW8Num12z1"/>
    <w:rsid w:val="002F1956"/>
    <w:rPr>
      <w:rFonts w:ascii="Courier New" w:hAnsi="Courier New" w:cs="Courier New"/>
    </w:rPr>
  </w:style>
  <w:style w:type="character" w:customStyle="1" w:styleId="WW8Num12z2">
    <w:name w:val="WW8Num12z2"/>
    <w:rsid w:val="002F1956"/>
    <w:rPr>
      <w:rFonts w:ascii="Wingdings" w:hAnsi="Wingdings" w:cs="Wingdings"/>
    </w:rPr>
  </w:style>
  <w:style w:type="character" w:customStyle="1" w:styleId="WW-DefaultParagraphFont111">
    <w:name w:val="WW-Default Paragraph Font111"/>
    <w:rsid w:val="002F1956"/>
  </w:style>
  <w:style w:type="character" w:customStyle="1" w:styleId="WW-DefaultParagraphFont1111">
    <w:name w:val="WW-Default Paragraph Font1111"/>
    <w:rsid w:val="002F1956"/>
  </w:style>
  <w:style w:type="character" w:customStyle="1" w:styleId="WW-DefaultParagraphFont11111">
    <w:name w:val="WW-Default Paragraph Font11111"/>
    <w:rsid w:val="002F1956"/>
  </w:style>
  <w:style w:type="character" w:customStyle="1" w:styleId="30">
    <w:name w:val="Προεπιλεγμένη γραμματοσειρά3"/>
    <w:rsid w:val="002F1956"/>
  </w:style>
  <w:style w:type="character" w:customStyle="1" w:styleId="WW-DefaultParagraphFont111111">
    <w:name w:val="WW-Default Paragraph Font111111"/>
    <w:rsid w:val="002F1956"/>
  </w:style>
  <w:style w:type="character" w:customStyle="1" w:styleId="DefaultParagraphFont2">
    <w:name w:val="Default Paragraph Font2"/>
    <w:rsid w:val="002F1956"/>
  </w:style>
  <w:style w:type="character" w:customStyle="1" w:styleId="WW8Num12z3">
    <w:name w:val="WW8Num12z3"/>
    <w:rsid w:val="002F1956"/>
  </w:style>
  <w:style w:type="character" w:customStyle="1" w:styleId="WW8Num12z4">
    <w:name w:val="WW8Num12z4"/>
    <w:rsid w:val="002F1956"/>
  </w:style>
  <w:style w:type="character" w:customStyle="1" w:styleId="WW8Num12z5">
    <w:name w:val="WW8Num12z5"/>
    <w:rsid w:val="002F1956"/>
  </w:style>
  <w:style w:type="character" w:customStyle="1" w:styleId="WW8Num12z6">
    <w:name w:val="WW8Num12z6"/>
    <w:rsid w:val="002F1956"/>
  </w:style>
  <w:style w:type="character" w:customStyle="1" w:styleId="WW8Num12z7">
    <w:name w:val="WW8Num12z7"/>
    <w:rsid w:val="002F1956"/>
  </w:style>
  <w:style w:type="character" w:customStyle="1" w:styleId="WW8Num12z8">
    <w:name w:val="WW8Num12z8"/>
    <w:rsid w:val="002F1956"/>
  </w:style>
  <w:style w:type="character" w:customStyle="1" w:styleId="WW8Num13z0">
    <w:name w:val="WW8Num13z0"/>
    <w:rsid w:val="002F1956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2F1956"/>
  </w:style>
  <w:style w:type="character" w:customStyle="1" w:styleId="WW8Num13z1">
    <w:name w:val="WW8Num13z1"/>
    <w:rsid w:val="002F1956"/>
    <w:rPr>
      <w:rFonts w:eastAsia="Calibri"/>
      <w:lang w:val="el-GR"/>
    </w:rPr>
  </w:style>
  <w:style w:type="character" w:customStyle="1" w:styleId="WW8Num13z2">
    <w:name w:val="WW8Num13z2"/>
    <w:rsid w:val="002F1956"/>
  </w:style>
  <w:style w:type="character" w:customStyle="1" w:styleId="WW8Num13z3">
    <w:name w:val="WW8Num13z3"/>
    <w:rsid w:val="002F1956"/>
  </w:style>
  <w:style w:type="character" w:customStyle="1" w:styleId="WW8Num13z4">
    <w:name w:val="WW8Num13z4"/>
    <w:rsid w:val="002F1956"/>
  </w:style>
  <w:style w:type="character" w:customStyle="1" w:styleId="WW8Num13z5">
    <w:name w:val="WW8Num13z5"/>
    <w:rsid w:val="002F1956"/>
  </w:style>
  <w:style w:type="character" w:customStyle="1" w:styleId="WW8Num13z6">
    <w:name w:val="WW8Num13z6"/>
    <w:rsid w:val="002F1956"/>
  </w:style>
  <w:style w:type="character" w:customStyle="1" w:styleId="WW8Num13z7">
    <w:name w:val="WW8Num13z7"/>
    <w:rsid w:val="002F1956"/>
  </w:style>
  <w:style w:type="character" w:customStyle="1" w:styleId="WW8Num13z8">
    <w:name w:val="WW8Num13z8"/>
    <w:rsid w:val="002F1956"/>
  </w:style>
  <w:style w:type="character" w:customStyle="1" w:styleId="WW8Num14z0">
    <w:name w:val="WW8Num14z0"/>
    <w:rsid w:val="002F1956"/>
    <w:rPr>
      <w:rFonts w:ascii="Symbol" w:hAnsi="Symbol" w:cs="OpenSymbol"/>
    </w:rPr>
  </w:style>
  <w:style w:type="character" w:customStyle="1" w:styleId="WW8Num14z1">
    <w:name w:val="WW8Num14z1"/>
    <w:rsid w:val="002F1956"/>
  </w:style>
  <w:style w:type="character" w:customStyle="1" w:styleId="WW8Num14z2">
    <w:name w:val="WW8Num14z2"/>
    <w:rsid w:val="002F1956"/>
  </w:style>
  <w:style w:type="character" w:customStyle="1" w:styleId="WW8Num14z3">
    <w:name w:val="WW8Num14z3"/>
    <w:rsid w:val="002F1956"/>
  </w:style>
  <w:style w:type="character" w:customStyle="1" w:styleId="WW8Num14z4">
    <w:name w:val="WW8Num14z4"/>
    <w:rsid w:val="002F1956"/>
  </w:style>
  <w:style w:type="character" w:customStyle="1" w:styleId="WW8Num14z5">
    <w:name w:val="WW8Num14z5"/>
    <w:rsid w:val="002F1956"/>
  </w:style>
  <w:style w:type="character" w:customStyle="1" w:styleId="WW8Num14z6">
    <w:name w:val="WW8Num14z6"/>
    <w:rsid w:val="002F1956"/>
  </w:style>
  <w:style w:type="character" w:customStyle="1" w:styleId="WW8Num14z7">
    <w:name w:val="WW8Num14z7"/>
    <w:rsid w:val="002F1956"/>
  </w:style>
  <w:style w:type="character" w:customStyle="1" w:styleId="WW8Num14z8">
    <w:name w:val="WW8Num14z8"/>
    <w:rsid w:val="002F1956"/>
  </w:style>
  <w:style w:type="character" w:customStyle="1" w:styleId="WW8Num15z0">
    <w:name w:val="WW8Num15z0"/>
    <w:rsid w:val="002F1956"/>
  </w:style>
  <w:style w:type="character" w:customStyle="1" w:styleId="WW8Num15z1">
    <w:name w:val="WW8Num15z1"/>
    <w:rsid w:val="002F1956"/>
  </w:style>
  <w:style w:type="character" w:customStyle="1" w:styleId="WW8Num15z2">
    <w:name w:val="WW8Num15z2"/>
    <w:rsid w:val="002F1956"/>
  </w:style>
  <w:style w:type="character" w:customStyle="1" w:styleId="WW8Num15z3">
    <w:name w:val="WW8Num15z3"/>
    <w:rsid w:val="002F1956"/>
  </w:style>
  <w:style w:type="character" w:customStyle="1" w:styleId="WW8Num15z4">
    <w:name w:val="WW8Num15z4"/>
    <w:rsid w:val="002F1956"/>
  </w:style>
  <w:style w:type="character" w:customStyle="1" w:styleId="WW8Num15z5">
    <w:name w:val="WW8Num15z5"/>
    <w:rsid w:val="002F1956"/>
  </w:style>
  <w:style w:type="character" w:customStyle="1" w:styleId="WW8Num15z6">
    <w:name w:val="WW8Num15z6"/>
    <w:rsid w:val="002F1956"/>
  </w:style>
  <w:style w:type="character" w:customStyle="1" w:styleId="WW8Num15z7">
    <w:name w:val="WW8Num15z7"/>
    <w:rsid w:val="002F1956"/>
  </w:style>
  <w:style w:type="character" w:customStyle="1" w:styleId="WW8Num15z8">
    <w:name w:val="WW8Num15z8"/>
    <w:rsid w:val="002F1956"/>
  </w:style>
  <w:style w:type="character" w:customStyle="1" w:styleId="WW8Num16z0">
    <w:name w:val="WW8Num16z0"/>
    <w:rsid w:val="002F1956"/>
  </w:style>
  <w:style w:type="character" w:customStyle="1" w:styleId="WW8Num16z1">
    <w:name w:val="WW8Num16z1"/>
    <w:rsid w:val="002F1956"/>
  </w:style>
  <w:style w:type="character" w:customStyle="1" w:styleId="WW8Num16z2">
    <w:name w:val="WW8Num16z2"/>
    <w:rsid w:val="002F1956"/>
  </w:style>
  <w:style w:type="character" w:customStyle="1" w:styleId="WW8Num16z3">
    <w:name w:val="WW8Num16z3"/>
    <w:rsid w:val="002F1956"/>
  </w:style>
  <w:style w:type="character" w:customStyle="1" w:styleId="WW8Num16z4">
    <w:name w:val="WW8Num16z4"/>
    <w:rsid w:val="002F1956"/>
  </w:style>
  <w:style w:type="character" w:customStyle="1" w:styleId="WW8Num16z5">
    <w:name w:val="WW8Num16z5"/>
    <w:rsid w:val="002F1956"/>
  </w:style>
  <w:style w:type="character" w:customStyle="1" w:styleId="WW8Num16z6">
    <w:name w:val="WW8Num16z6"/>
    <w:rsid w:val="002F1956"/>
  </w:style>
  <w:style w:type="character" w:customStyle="1" w:styleId="WW8Num16z7">
    <w:name w:val="WW8Num16z7"/>
    <w:rsid w:val="002F1956"/>
  </w:style>
  <w:style w:type="character" w:customStyle="1" w:styleId="WW8Num16z8">
    <w:name w:val="WW8Num16z8"/>
    <w:rsid w:val="002F1956"/>
  </w:style>
  <w:style w:type="character" w:customStyle="1" w:styleId="WW-DefaultParagraphFont11111111">
    <w:name w:val="WW-Default Paragraph Font11111111"/>
    <w:rsid w:val="002F1956"/>
  </w:style>
  <w:style w:type="character" w:customStyle="1" w:styleId="WW-DefaultParagraphFont111111111">
    <w:name w:val="WW-Default Paragraph Font111111111"/>
    <w:rsid w:val="002F1956"/>
  </w:style>
  <w:style w:type="character" w:customStyle="1" w:styleId="WW-DefaultParagraphFont1111111111">
    <w:name w:val="WW-Default Paragraph Font1111111111"/>
    <w:rsid w:val="002F1956"/>
  </w:style>
  <w:style w:type="character" w:customStyle="1" w:styleId="WW-DefaultParagraphFont11111111111">
    <w:name w:val="WW-Default Paragraph Font11111111111"/>
    <w:rsid w:val="002F1956"/>
  </w:style>
  <w:style w:type="character" w:customStyle="1" w:styleId="WW-DefaultParagraphFont111111111111">
    <w:name w:val="WW-Default Paragraph Font111111111111"/>
    <w:rsid w:val="002F1956"/>
  </w:style>
  <w:style w:type="character" w:customStyle="1" w:styleId="WW8Num17z0">
    <w:name w:val="WW8Num17z0"/>
    <w:rsid w:val="002F1956"/>
  </w:style>
  <w:style w:type="character" w:customStyle="1" w:styleId="WW8Num17z1">
    <w:name w:val="WW8Num17z1"/>
    <w:rsid w:val="002F1956"/>
  </w:style>
  <w:style w:type="character" w:customStyle="1" w:styleId="WW8Num17z2">
    <w:name w:val="WW8Num17z2"/>
    <w:rsid w:val="002F1956"/>
  </w:style>
  <w:style w:type="character" w:customStyle="1" w:styleId="WW8Num17z3">
    <w:name w:val="WW8Num17z3"/>
    <w:rsid w:val="002F1956"/>
  </w:style>
  <w:style w:type="character" w:customStyle="1" w:styleId="WW8Num17z4">
    <w:name w:val="WW8Num17z4"/>
    <w:rsid w:val="002F1956"/>
  </w:style>
  <w:style w:type="character" w:customStyle="1" w:styleId="WW8Num17z5">
    <w:name w:val="WW8Num17z5"/>
    <w:rsid w:val="002F1956"/>
  </w:style>
  <w:style w:type="character" w:customStyle="1" w:styleId="WW8Num17z6">
    <w:name w:val="WW8Num17z6"/>
    <w:rsid w:val="002F1956"/>
  </w:style>
  <w:style w:type="character" w:customStyle="1" w:styleId="WW8Num17z7">
    <w:name w:val="WW8Num17z7"/>
    <w:rsid w:val="002F1956"/>
  </w:style>
  <w:style w:type="character" w:customStyle="1" w:styleId="WW8Num17z8">
    <w:name w:val="WW8Num17z8"/>
    <w:rsid w:val="002F1956"/>
  </w:style>
  <w:style w:type="character" w:customStyle="1" w:styleId="WW8Num18z0">
    <w:name w:val="WW8Num18z0"/>
    <w:rsid w:val="002F1956"/>
  </w:style>
  <w:style w:type="character" w:customStyle="1" w:styleId="WW8Num18z1">
    <w:name w:val="WW8Num18z1"/>
    <w:rsid w:val="002F1956"/>
  </w:style>
  <w:style w:type="character" w:customStyle="1" w:styleId="WW8Num18z2">
    <w:name w:val="WW8Num18z2"/>
    <w:rsid w:val="002F1956"/>
  </w:style>
  <w:style w:type="character" w:customStyle="1" w:styleId="WW8Num18z3">
    <w:name w:val="WW8Num18z3"/>
    <w:rsid w:val="002F1956"/>
  </w:style>
  <w:style w:type="character" w:customStyle="1" w:styleId="WW8Num18z4">
    <w:name w:val="WW8Num18z4"/>
    <w:rsid w:val="002F1956"/>
  </w:style>
  <w:style w:type="character" w:customStyle="1" w:styleId="WW8Num18z5">
    <w:name w:val="WW8Num18z5"/>
    <w:rsid w:val="002F1956"/>
  </w:style>
  <w:style w:type="character" w:customStyle="1" w:styleId="WW8Num18z6">
    <w:name w:val="WW8Num18z6"/>
    <w:rsid w:val="002F1956"/>
  </w:style>
  <w:style w:type="character" w:customStyle="1" w:styleId="WW8Num18z7">
    <w:name w:val="WW8Num18z7"/>
    <w:rsid w:val="002F1956"/>
  </w:style>
  <w:style w:type="character" w:customStyle="1" w:styleId="WW8Num18z8">
    <w:name w:val="WW8Num18z8"/>
    <w:rsid w:val="002F1956"/>
  </w:style>
  <w:style w:type="character" w:customStyle="1" w:styleId="WW8Num3z1">
    <w:name w:val="WW8Num3z1"/>
    <w:rsid w:val="002F1956"/>
  </w:style>
  <w:style w:type="character" w:customStyle="1" w:styleId="WW8Num3z2">
    <w:name w:val="WW8Num3z2"/>
    <w:rsid w:val="002F1956"/>
  </w:style>
  <w:style w:type="character" w:customStyle="1" w:styleId="WW8Num3z3">
    <w:name w:val="WW8Num3z3"/>
    <w:rsid w:val="002F1956"/>
  </w:style>
  <w:style w:type="character" w:customStyle="1" w:styleId="WW8Num3z4">
    <w:name w:val="WW8Num3z4"/>
    <w:rsid w:val="002F1956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2F1956"/>
  </w:style>
  <w:style w:type="character" w:customStyle="1" w:styleId="WW8Num3z6">
    <w:name w:val="WW8Num3z6"/>
    <w:rsid w:val="002F1956"/>
  </w:style>
  <w:style w:type="character" w:customStyle="1" w:styleId="WW8Num3z7">
    <w:name w:val="WW8Num3z7"/>
    <w:rsid w:val="002F1956"/>
  </w:style>
  <w:style w:type="character" w:customStyle="1" w:styleId="WW8Num3z8">
    <w:name w:val="WW8Num3z8"/>
    <w:rsid w:val="002F1956"/>
  </w:style>
  <w:style w:type="character" w:customStyle="1" w:styleId="WW-DefaultParagraphFont1111111111111">
    <w:name w:val="WW-Default Paragraph Font1111111111111"/>
    <w:rsid w:val="002F1956"/>
  </w:style>
  <w:style w:type="character" w:customStyle="1" w:styleId="WW-DefaultParagraphFont11111111111111">
    <w:name w:val="WW-Default Paragraph Font11111111111111"/>
    <w:rsid w:val="002F1956"/>
  </w:style>
  <w:style w:type="character" w:customStyle="1" w:styleId="WW-DefaultParagraphFont111111111111111">
    <w:name w:val="WW-Default Paragraph Font111111111111111"/>
    <w:rsid w:val="002F1956"/>
  </w:style>
  <w:style w:type="character" w:customStyle="1" w:styleId="WW-DefaultParagraphFont1111111111111111">
    <w:name w:val="WW-Default Paragraph Font1111111111111111"/>
    <w:rsid w:val="002F1956"/>
  </w:style>
  <w:style w:type="character" w:customStyle="1" w:styleId="20">
    <w:name w:val="Προεπιλεγμένη γραμματοσειρά2"/>
    <w:rsid w:val="002F1956"/>
  </w:style>
  <w:style w:type="character" w:customStyle="1" w:styleId="WW8Num19z0">
    <w:name w:val="WW8Num19z0"/>
    <w:rsid w:val="002F1956"/>
    <w:rPr>
      <w:rFonts w:ascii="Calibri" w:hAnsi="Calibri" w:cs="Calibri"/>
    </w:rPr>
  </w:style>
  <w:style w:type="character" w:customStyle="1" w:styleId="WW8Num19z1">
    <w:name w:val="WW8Num19z1"/>
    <w:rsid w:val="002F1956"/>
  </w:style>
  <w:style w:type="character" w:customStyle="1" w:styleId="WW8Num20z0">
    <w:name w:val="WW8Num20z0"/>
    <w:rsid w:val="002F1956"/>
    <w:rPr>
      <w:rFonts w:ascii="Calibri" w:eastAsia="Calibri" w:hAnsi="Calibri" w:cs="Times New Roman"/>
    </w:rPr>
  </w:style>
  <w:style w:type="character" w:customStyle="1" w:styleId="WW8Num20z1">
    <w:name w:val="WW8Num20z1"/>
    <w:rsid w:val="002F1956"/>
    <w:rPr>
      <w:rFonts w:ascii="Courier New" w:hAnsi="Courier New" w:cs="Courier New"/>
    </w:rPr>
  </w:style>
  <w:style w:type="character" w:customStyle="1" w:styleId="WW8Num20z2">
    <w:name w:val="WW8Num20z2"/>
    <w:rsid w:val="002F1956"/>
    <w:rPr>
      <w:rFonts w:ascii="Wingdings" w:hAnsi="Wingdings" w:cs="Wingdings"/>
    </w:rPr>
  </w:style>
  <w:style w:type="character" w:customStyle="1" w:styleId="WW8Num20z3">
    <w:name w:val="WW8Num20z3"/>
    <w:rsid w:val="002F1956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2F1956"/>
  </w:style>
  <w:style w:type="character" w:customStyle="1" w:styleId="WW8Num19z2">
    <w:name w:val="WW8Num19z2"/>
    <w:rsid w:val="002F1956"/>
  </w:style>
  <w:style w:type="character" w:customStyle="1" w:styleId="WW8Num19z3">
    <w:name w:val="WW8Num19z3"/>
    <w:rsid w:val="002F1956"/>
  </w:style>
  <w:style w:type="character" w:customStyle="1" w:styleId="WW8Num19z4">
    <w:name w:val="WW8Num19z4"/>
    <w:rsid w:val="002F1956"/>
  </w:style>
  <w:style w:type="character" w:customStyle="1" w:styleId="WW8Num19z5">
    <w:name w:val="WW8Num19z5"/>
    <w:rsid w:val="002F1956"/>
  </w:style>
  <w:style w:type="character" w:customStyle="1" w:styleId="WW8Num19z6">
    <w:name w:val="WW8Num19z6"/>
    <w:rsid w:val="002F1956"/>
  </w:style>
  <w:style w:type="character" w:customStyle="1" w:styleId="WW8Num19z7">
    <w:name w:val="WW8Num19z7"/>
    <w:rsid w:val="002F1956"/>
  </w:style>
  <w:style w:type="character" w:customStyle="1" w:styleId="WW8Num19z8">
    <w:name w:val="WW8Num19z8"/>
    <w:rsid w:val="002F1956"/>
  </w:style>
  <w:style w:type="character" w:customStyle="1" w:styleId="WW8Num20z4">
    <w:name w:val="WW8Num20z4"/>
    <w:rsid w:val="002F1956"/>
  </w:style>
  <w:style w:type="character" w:customStyle="1" w:styleId="WW8Num20z5">
    <w:name w:val="WW8Num20z5"/>
    <w:rsid w:val="002F1956"/>
  </w:style>
  <w:style w:type="character" w:customStyle="1" w:styleId="WW8Num20z6">
    <w:name w:val="WW8Num20z6"/>
    <w:rsid w:val="002F1956"/>
  </w:style>
  <w:style w:type="character" w:customStyle="1" w:styleId="WW8Num20z7">
    <w:name w:val="WW8Num20z7"/>
    <w:rsid w:val="002F1956"/>
  </w:style>
  <w:style w:type="character" w:customStyle="1" w:styleId="WW8Num20z8">
    <w:name w:val="WW8Num20z8"/>
    <w:rsid w:val="002F1956"/>
  </w:style>
  <w:style w:type="character" w:customStyle="1" w:styleId="WW-DefaultParagraphFont111111111111111111">
    <w:name w:val="WW-Default Paragraph Font111111111111111111"/>
    <w:rsid w:val="002F1956"/>
  </w:style>
  <w:style w:type="character" w:customStyle="1" w:styleId="WW-DefaultParagraphFont1111111111111111111">
    <w:name w:val="WW-Default Paragraph Font1111111111111111111"/>
    <w:rsid w:val="002F1956"/>
  </w:style>
  <w:style w:type="character" w:customStyle="1" w:styleId="WW8Num21z0">
    <w:name w:val="WW8Num21z0"/>
    <w:rsid w:val="002F1956"/>
    <w:rPr>
      <w:rFonts w:ascii="Calibri" w:eastAsia="Times New Roman" w:hAnsi="Calibri" w:cs="Calibri"/>
    </w:rPr>
  </w:style>
  <w:style w:type="character" w:customStyle="1" w:styleId="WW8Num21z1">
    <w:name w:val="WW8Num21z1"/>
    <w:rsid w:val="002F1956"/>
    <w:rPr>
      <w:rFonts w:ascii="Courier New" w:hAnsi="Courier New" w:cs="Courier New"/>
    </w:rPr>
  </w:style>
  <w:style w:type="character" w:customStyle="1" w:styleId="WW8Num21z2">
    <w:name w:val="WW8Num21z2"/>
    <w:rsid w:val="002F1956"/>
    <w:rPr>
      <w:rFonts w:ascii="Wingdings" w:hAnsi="Wingdings" w:cs="Wingdings"/>
    </w:rPr>
  </w:style>
  <w:style w:type="character" w:customStyle="1" w:styleId="WW8Num21z3">
    <w:name w:val="WW8Num21z3"/>
    <w:rsid w:val="002F1956"/>
    <w:rPr>
      <w:rFonts w:ascii="Symbol" w:hAnsi="Symbol" w:cs="Symbol"/>
    </w:rPr>
  </w:style>
  <w:style w:type="character" w:customStyle="1" w:styleId="WW8Num22z0">
    <w:name w:val="WW8Num22z0"/>
    <w:rsid w:val="002F1956"/>
    <w:rPr>
      <w:rFonts w:ascii="Symbol" w:hAnsi="Symbol" w:cs="Symbol"/>
    </w:rPr>
  </w:style>
  <w:style w:type="character" w:customStyle="1" w:styleId="WW8Num22z1">
    <w:name w:val="WW8Num22z1"/>
    <w:rsid w:val="002F1956"/>
    <w:rPr>
      <w:rFonts w:ascii="Courier New" w:hAnsi="Courier New" w:cs="Courier New"/>
    </w:rPr>
  </w:style>
  <w:style w:type="character" w:customStyle="1" w:styleId="WW8Num22z2">
    <w:name w:val="WW8Num22z2"/>
    <w:rsid w:val="002F1956"/>
    <w:rPr>
      <w:rFonts w:ascii="Wingdings" w:hAnsi="Wingdings" w:cs="Wingdings"/>
    </w:rPr>
  </w:style>
  <w:style w:type="character" w:customStyle="1" w:styleId="WW8Num23z0">
    <w:name w:val="WW8Num23z0"/>
    <w:rsid w:val="002F1956"/>
    <w:rPr>
      <w:rFonts w:ascii="Calibri" w:eastAsia="Times New Roman" w:hAnsi="Calibri" w:cs="Calibri"/>
    </w:rPr>
  </w:style>
  <w:style w:type="character" w:customStyle="1" w:styleId="WW8Num23z1">
    <w:name w:val="WW8Num23z1"/>
    <w:rsid w:val="002F1956"/>
    <w:rPr>
      <w:rFonts w:ascii="Courier New" w:hAnsi="Courier New" w:cs="Courier New"/>
    </w:rPr>
  </w:style>
  <w:style w:type="character" w:customStyle="1" w:styleId="WW8Num23z2">
    <w:name w:val="WW8Num23z2"/>
    <w:rsid w:val="002F1956"/>
    <w:rPr>
      <w:rFonts w:ascii="Wingdings" w:hAnsi="Wingdings" w:cs="Wingdings"/>
    </w:rPr>
  </w:style>
  <w:style w:type="character" w:customStyle="1" w:styleId="WW8Num23z3">
    <w:name w:val="WW8Num23z3"/>
    <w:rsid w:val="002F1956"/>
    <w:rPr>
      <w:rFonts w:ascii="Symbol" w:hAnsi="Symbol" w:cs="Symbol"/>
    </w:rPr>
  </w:style>
  <w:style w:type="character" w:customStyle="1" w:styleId="WW8Num24z0">
    <w:name w:val="WW8Num24z0"/>
    <w:rsid w:val="002F1956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2F1956"/>
    <w:rPr>
      <w:rFonts w:ascii="Courier New" w:hAnsi="Courier New" w:cs="Courier New"/>
    </w:rPr>
  </w:style>
  <w:style w:type="character" w:customStyle="1" w:styleId="WW8Num24z2">
    <w:name w:val="WW8Num24z2"/>
    <w:rsid w:val="002F1956"/>
    <w:rPr>
      <w:rFonts w:ascii="Wingdings" w:hAnsi="Wingdings" w:cs="Wingdings"/>
    </w:rPr>
  </w:style>
  <w:style w:type="character" w:customStyle="1" w:styleId="WW8Num25z0">
    <w:name w:val="WW8Num25z0"/>
    <w:rsid w:val="002F1956"/>
    <w:rPr>
      <w:rFonts w:ascii="Symbol" w:hAnsi="Symbol" w:cs="Symbol"/>
    </w:rPr>
  </w:style>
  <w:style w:type="character" w:customStyle="1" w:styleId="WW8Num25z1">
    <w:name w:val="WW8Num25z1"/>
    <w:rsid w:val="002F1956"/>
    <w:rPr>
      <w:rFonts w:ascii="Courier New" w:hAnsi="Courier New" w:cs="Courier New"/>
    </w:rPr>
  </w:style>
  <w:style w:type="character" w:customStyle="1" w:styleId="WW8Num25z2">
    <w:name w:val="WW8Num25z2"/>
    <w:rsid w:val="002F1956"/>
    <w:rPr>
      <w:rFonts w:ascii="Wingdings" w:hAnsi="Wingdings" w:cs="Wingdings"/>
    </w:rPr>
  </w:style>
  <w:style w:type="character" w:customStyle="1" w:styleId="WW8Num26z0">
    <w:name w:val="WW8Num26z0"/>
    <w:rsid w:val="002F1956"/>
    <w:rPr>
      <w:rFonts w:ascii="Symbol" w:hAnsi="Symbol" w:cs="Symbol"/>
    </w:rPr>
  </w:style>
  <w:style w:type="character" w:customStyle="1" w:styleId="WW8Num26z1">
    <w:name w:val="WW8Num26z1"/>
    <w:rsid w:val="002F1956"/>
    <w:rPr>
      <w:rFonts w:ascii="Courier New" w:hAnsi="Courier New" w:cs="Courier New"/>
    </w:rPr>
  </w:style>
  <w:style w:type="character" w:customStyle="1" w:styleId="WW8Num26z2">
    <w:name w:val="WW8Num26z2"/>
    <w:rsid w:val="002F1956"/>
    <w:rPr>
      <w:rFonts w:ascii="Wingdings" w:hAnsi="Wingdings" w:cs="Wingdings"/>
    </w:rPr>
  </w:style>
  <w:style w:type="character" w:customStyle="1" w:styleId="WW8Num27z0">
    <w:name w:val="WW8Num27z0"/>
    <w:rsid w:val="002F1956"/>
    <w:rPr>
      <w:rFonts w:ascii="Calibri" w:eastAsia="Times New Roman" w:hAnsi="Calibri" w:cs="Calibri"/>
    </w:rPr>
  </w:style>
  <w:style w:type="character" w:customStyle="1" w:styleId="WW8Num27z1">
    <w:name w:val="WW8Num27z1"/>
    <w:rsid w:val="002F1956"/>
    <w:rPr>
      <w:rFonts w:ascii="Courier New" w:hAnsi="Courier New" w:cs="Courier New"/>
    </w:rPr>
  </w:style>
  <w:style w:type="character" w:customStyle="1" w:styleId="WW8Num27z2">
    <w:name w:val="WW8Num27z2"/>
    <w:rsid w:val="002F1956"/>
    <w:rPr>
      <w:rFonts w:ascii="Wingdings" w:hAnsi="Wingdings" w:cs="Wingdings"/>
    </w:rPr>
  </w:style>
  <w:style w:type="character" w:customStyle="1" w:styleId="WW8Num27z3">
    <w:name w:val="WW8Num27z3"/>
    <w:rsid w:val="002F1956"/>
    <w:rPr>
      <w:rFonts w:ascii="Symbol" w:hAnsi="Symbol" w:cs="Symbol"/>
    </w:rPr>
  </w:style>
  <w:style w:type="character" w:customStyle="1" w:styleId="WW8Num28z0">
    <w:name w:val="WW8Num28z0"/>
    <w:rsid w:val="002F1956"/>
    <w:rPr>
      <w:rFonts w:ascii="Symbol" w:hAnsi="Symbol" w:cs="Symbol"/>
    </w:rPr>
  </w:style>
  <w:style w:type="character" w:customStyle="1" w:styleId="WW8Num28z1">
    <w:name w:val="WW8Num28z1"/>
    <w:rsid w:val="002F1956"/>
    <w:rPr>
      <w:rFonts w:ascii="Courier New" w:hAnsi="Courier New" w:cs="Courier New"/>
    </w:rPr>
  </w:style>
  <w:style w:type="character" w:customStyle="1" w:styleId="WW8Num28z2">
    <w:name w:val="WW8Num28z2"/>
    <w:rsid w:val="002F1956"/>
    <w:rPr>
      <w:rFonts w:ascii="Wingdings" w:hAnsi="Wingdings" w:cs="Wingdings"/>
    </w:rPr>
  </w:style>
  <w:style w:type="character" w:customStyle="1" w:styleId="WW8Num29z0">
    <w:name w:val="WW8Num29z0"/>
    <w:rsid w:val="002F1956"/>
    <w:rPr>
      <w:rFonts w:ascii="Calibri" w:eastAsia="Times New Roman" w:hAnsi="Calibri" w:cs="Calibri"/>
    </w:rPr>
  </w:style>
  <w:style w:type="character" w:customStyle="1" w:styleId="WW8Num29z1">
    <w:name w:val="WW8Num29z1"/>
    <w:rsid w:val="002F1956"/>
    <w:rPr>
      <w:rFonts w:ascii="Courier New" w:hAnsi="Courier New" w:cs="Courier New"/>
    </w:rPr>
  </w:style>
  <w:style w:type="character" w:customStyle="1" w:styleId="WW8Num29z2">
    <w:name w:val="WW8Num29z2"/>
    <w:rsid w:val="002F1956"/>
    <w:rPr>
      <w:rFonts w:ascii="Wingdings" w:hAnsi="Wingdings" w:cs="Wingdings"/>
    </w:rPr>
  </w:style>
  <w:style w:type="character" w:customStyle="1" w:styleId="WW8Num29z3">
    <w:name w:val="WW8Num29z3"/>
    <w:rsid w:val="002F1956"/>
    <w:rPr>
      <w:rFonts w:ascii="Symbol" w:hAnsi="Symbol" w:cs="Symbol"/>
    </w:rPr>
  </w:style>
  <w:style w:type="character" w:customStyle="1" w:styleId="WW8Num30z0">
    <w:name w:val="WW8Num30z0"/>
    <w:rsid w:val="002F1956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2F1956"/>
    <w:rPr>
      <w:rFonts w:ascii="Courier New" w:hAnsi="Courier New" w:cs="Courier New"/>
    </w:rPr>
  </w:style>
  <w:style w:type="character" w:customStyle="1" w:styleId="WW8Num30z2">
    <w:name w:val="WW8Num30z2"/>
    <w:rsid w:val="002F1956"/>
    <w:rPr>
      <w:rFonts w:ascii="Wingdings" w:hAnsi="Wingdings" w:cs="Wingdings"/>
    </w:rPr>
  </w:style>
  <w:style w:type="character" w:customStyle="1" w:styleId="WW8Num31z0">
    <w:name w:val="WW8Num31z0"/>
    <w:rsid w:val="002F1956"/>
    <w:rPr>
      <w:rFonts w:cs="Times New Roman"/>
    </w:rPr>
  </w:style>
  <w:style w:type="character" w:customStyle="1" w:styleId="WW8Num32z0">
    <w:name w:val="WW8Num32z0"/>
    <w:rsid w:val="002F1956"/>
  </w:style>
  <w:style w:type="character" w:customStyle="1" w:styleId="WW8Num32z1">
    <w:name w:val="WW8Num32z1"/>
    <w:rsid w:val="002F1956"/>
  </w:style>
  <w:style w:type="character" w:customStyle="1" w:styleId="WW8Num32z2">
    <w:name w:val="WW8Num32z2"/>
    <w:rsid w:val="002F1956"/>
  </w:style>
  <w:style w:type="character" w:customStyle="1" w:styleId="WW8Num32z3">
    <w:name w:val="WW8Num32z3"/>
    <w:rsid w:val="002F1956"/>
  </w:style>
  <w:style w:type="character" w:customStyle="1" w:styleId="WW8Num32z4">
    <w:name w:val="WW8Num32z4"/>
    <w:rsid w:val="002F1956"/>
  </w:style>
  <w:style w:type="character" w:customStyle="1" w:styleId="WW8Num32z5">
    <w:name w:val="WW8Num32z5"/>
    <w:rsid w:val="002F1956"/>
  </w:style>
  <w:style w:type="character" w:customStyle="1" w:styleId="WW8Num32z6">
    <w:name w:val="WW8Num32z6"/>
    <w:rsid w:val="002F1956"/>
  </w:style>
  <w:style w:type="character" w:customStyle="1" w:styleId="WW8Num32z7">
    <w:name w:val="WW8Num32z7"/>
    <w:rsid w:val="002F1956"/>
  </w:style>
  <w:style w:type="character" w:customStyle="1" w:styleId="WW8Num32z8">
    <w:name w:val="WW8Num32z8"/>
    <w:rsid w:val="002F1956"/>
  </w:style>
  <w:style w:type="character" w:customStyle="1" w:styleId="WW8Num33z0">
    <w:name w:val="WW8Num33z0"/>
    <w:rsid w:val="002F1956"/>
    <w:rPr>
      <w:rFonts w:ascii="Symbol" w:eastAsia="Calibri" w:hAnsi="Symbol" w:cs="Symbol"/>
    </w:rPr>
  </w:style>
  <w:style w:type="character" w:customStyle="1" w:styleId="WW8Num33z1">
    <w:name w:val="WW8Num33z1"/>
    <w:rsid w:val="002F1956"/>
    <w:rPr>
      <w:rFonts w:ascii="Courier New" w:hAnsi="Courier New" w:cs="Courier New"/>
    </w:rPr>
  </w:style>
  <w:style w:type="character" w:customStyle="1" w:styleId="WW8Num33z2">
    <w:name w:val="WW8Num33z2"/>
    <w:rsid w:val="002F1956"/>
    <w:rPr>
      <w:rFonts w:ascii="Wingdings" w:hAnsi="Wingdings" w:cs="Wingdings"/>
    </w:rPr>
  </w:style>
  <w:style w:type="character" w:customStyle="1" w:styleId="WW8Num34z0">
    <w:name w:val="WW8Num34z0"/>
    <w:rsid w:val="002F1956"/>
    <w:rPr>
      <w:rFonts w:ascii="Symbol" w:hAnsi="Symbol" w:cs="Symbol"/>
    </w:rPr>
  </w:style>
  <w:style w:type="character" w:customStyle="1" w:styleId="WW8Num34z1">
    <w:name w:val="WW8Num34z1"/>
    <w:rsid w:val="002F1956"/>
    <w:rPr>
      <w:rFonts w:ascii="Courier New" w:hAnsi="Courier New" w:cs="Courier New"/>
    </w:rPr>
  </w:style>
  <w:style w:type="character" w:customStyle="1" w:styleId="WW8Num34z2">
    <w:name w:val="WW8Num34z2"/>
    <w:rsid w:val="002F1956"/>
    <w:rPr>
      <w:rFonts w:ascii="Wingdings" w:hAnsi="Wingdings" w:cs="Wingdings"/>
    </w:rPr>
  </w:style>
  <w:style w:type="character" w:customStyle="1" w:styleId="WW8Num35z0">
    <w:name w:val="WW8Num35z0"/>
    <w:rsid w:val="002F1956"/>
    <w:rPr>
      <w:rFonts w:ascii="Calibri" w:eastAsia="Times New Roman" w:hAnsi="Calibri" w:cs="Calibri"/>
    </w:rPr>
  </w:style>
  <w:style w:type="character" w:customStyle="1" w:styleId="WW8Num35z1">
    <w:name w:val="WW8Num35z1"/>
    <w:rsid w:val="002F1956"/>
    <w:rPr>
      <w:rFonts w:ascii="Courier New" w:hAnsi="Courier New" w:cs="Courier New"/>
    </w:rPr>
  </w:style>
  <w:style w:type="character" w:customStyle="1" w:styleId="WW8Num35z2">
    <w:name w:val="WW8Num35z2"/>
    <w:rsid w:val="002F1956"/>
    <w:rPr>
      <w:rFonts w:ascii="Wingdings" w:hAnsi="Wingdings" w:cs="Wingdings"/>
    </w:rPr>
  </w:style>
  <w:style w:type="character" w:customStyle="1" w:styleId="WW8Num35z3">
    <w:name w:val="WW8Num35z3"/>
    <w:rsid w:val="002F1956"/>
    <w:rPr>
      <w:rFonts w:ascii="Symbol" w:hAnsi="Symbol" w:cs="Symbol"/>
    </w:rPr>
  </w:style>
  <w:style w:type="character" w:customStyle="1" w:styleId="WW8Num36z0">
    <w:name w:val="WW8Num36z0"/>
    <w:rsid w:val="002F1956"/>
    <w:rPr>
      <w:lang w:val="el-GR"/>
    </w:rPr>
  </w:style>
  <w:style w:type="character" w:customStyle="1" w:styleId="WW8Num36z1">
    <w:name w:val="WW8Num36z1"/>
    <w:rsid w:val="002F1956"/>
  </w:style>
  <w:style w:type="character" w:customStyle="1" w:styleId="WW8Num36z2">
    <w:name w:val="WW8Num36z2"/>
    <w:rsid w:val="002F1956"/>
  </w:style>
  <w:style w:type="character" w:customStyle="1" w:styleId="WW8Num36z3">
    <w:name w:val="WW8Num36z3"/>
    <w:rsid w:val="002F1956"/>
  </w:style>
  <w:style w:type="character" w:customStyle="1" w:styleId="WW8Num36z4">
    <w:name w:val="WW8Num36z4"/>
    <w:rsid w:val="002F1956"/>
  </w:style>
  <w:style w:type="character" w:customStyle="1" w:styleId="WW8Num36z5">
    <w:name w:val="WW8Num36z5"/>
    <w:rsid w:val="002F1956"/>
  </w:style>
  <w:style w:type="character" w:customStyle="1" w:styleId="WW8Num36z6">
    <w:name w:val="WW8Num36z6"/>
    <w:rsid w:val="002F1956"/>
  </w:style>
  <w:style w:type="character" w:customStyle="1" w:styleId="WW8Num36z7">
    <w:name w:val="WW8Num36z7"/>
    <w:rsid w:val="002F1956"/>
  </w:style>
  <w:style w:type="character" w:customStyle="1" w:styleId="WW8Num36z8">
    <w:name w:val="WW8Num36z8"/>
    <w:rsid w:val="002F1956"/>
  </w:style>
  <w:style w:type="character" w:customStyle="1" w:styleId="WW8Num37z0">
    <w:name w:val="WW8Num37z0"/>
    <w:rsid w:val="002F1956"/>
    <w:rPr>
      <w:rFonts w:ascii="Calibri" w:eastAsia="Times New Roman" w:hAnsi="Calibri" w:cs="Calibri"/>
    </w:rPr>
  </w:style>
  <w:style w:type="character" w:customStyle="1" w:styleId="WW8Num37z1">
    <w:name w:val="WW8Num37z1"/>
    <w:rsid w:val="002F1956"/>
    <w:rPr>
      <w:rFonts w:ascii="Courier New" w:hAnsi="Courier New" w:cs="Courier New"/>
    </w:rPr>
  </w:style>
  <w:style w:type="character" w:customStyle="1" w:styleId="WW8Num37z2">
    <w:name w:val="WW8Num37z2"/>
    <w:rsid w:val="002F1956"/>
    <w:rPr>
      <w:rFonts w:ascii="Wingdings" w:hAnsi="Wingdings" w:cs="Wingdings"/>
    </w:rPr>
  </w:style>
  <w:style w:type="character" w:customStyle="1" w:styleId="WW8Num37z3">
    <w:name w:val="WW8Num37z3"/>
    <w:rsid w:val="002F1956"/>
    <w:rPr>
      <w:rFonts w:ascii="Symbol" w:hAnsi="Symbol" w:cs="Symbol"/>
    </w:rPr>
  </w:style>
  <w:style w:type="character" w:customStyle="1" w:styleId="WW8Num38z0">
    <w:name w:val="WW8Num38z0"/>
    <w:rsid w:val="002F1956"/>
  </w:style>
  <w:style w:type="character" w:customStyle="1" w:styleId="WW8Num38z1">
    <w:name w:val="WW8Num38z1"/>
    <w:rsid w:val="002F1956"/>
  </w:style>
  <w:style w:type="character" w:customStyle="1" w:styleId="WW8Num38z2">
    <w:name w:val="WW8Num38z2"/>
    <w:rsid w:val="002F1956"/>
  </w:style>
  <w:style w:type="character" w:customStyle="1" w:styleId="WW8Num38z3">
    <w:name w:val="WW8Num38z3"/>
    <w:rsid w:val="002F1956"/>
  </w:style>
  <w:style w:type="character" w:customStyle="1" w:styleId="WW8Num38z4">
    <w:name w:val="WW8Num38z4"/>
    <w:rsid w:val="002F1956"/>
  </w:style>
  <w:style w:type="character" w:customStyle="1" w:styleId="WW8Num38z5">
    <w:name w:val="WW8Num38z5"/>
    <w:rsid w:val="002F1956"/>
  </w:style>
  <w:style w:type="character" w:customStyle="1" w:styleId="WW8Num38z6">
    <w:name w:val="WW8Num38z6"/>
    <w:rsid w:val="002F1956"/>
  </w:style>
  <w:style w:type="character" w:customStyle="1" w:styleId="WW8Num38z7">
    <w:name w:val="WW8Num38z7"/>
    <w:rsid w:val="002F1956"/>
  </w:style>
  <w:style w:type="character" w:customStyle="1" w:styleId="WW8Num38z8">
    <w:name w:val="WW8Num38z8"/>
    <w:rsid w:val="002F1956"/>
  </w:style>
  <w:style w:type="character" w:customStyle="1" w:styleId="WW-DefaultParagraphFont11111111111111111111">
    <w:name w:val="WW-Default Paragraph Font11111111111111111111"/>
    <w:rsid w:val="002F1956"/>
  </w:style>
  <w:style w:type="character" w:customStyle="1" w:styleId="WW8Num4z1">
    <w:name w:val="WW8Num4z1"/>
    <w:rsid w:val="002F1956"/>
    <w:rPr>
      <w:rFonts w:cs="Times New Roman"/>
    </w:rPr>
  </w:style>
  <w:style w:type="character" w:customStyle="1" w:styleId="WW8Num5z1">
    <w:name w:val="WW8Num5z1"/>
    <w:rsid w:val="002F1956"/>
    <w:rPr>
      <w:rFonts w:cs="Times New Roman"/>
    </w:rPr>
  </w:style>
  <w:style w:type="character" w:customStyle="1" w:styleId="WW8Num29z4">
    <w:name w:val="WW8Num29z4"/>
    <w:rsid w:val="002F1956"/>
  </w:style>
  <w:style w:type="character" w:customStyle="1" w:styleId="WW8Num29z5">
    <w:name w:val="WW8Num29z5"/>
    <w:rsid w:val="002F1956"/>
  </w:style>
  <w:style w:type="character" w:customStyle="1" w:styleId="WW8Num29z6">
    <w:name w:val="WW8Num29z6"/>
    <w:rsid w:val="002F1956"/>
  </w:style>
  <w:style w:type="character" w:customStyle="1" w:styleId="WW8Num29z7">
    <w:name w:val="WW8Num29z7"/>
    <w:rsid w:val="002F1956"/>
  </w:style>
  <w:style w:type="character" w:customStyle="1" w:styleId="WW8Num29z8">
    <w:name w:val="WW8Num29z8"/>
    <w:rsid w:val="002F1956"/>
  </w:style>
  <w:style w:type="character" w:customStyle="1" w:styleId="WW8Num30z3">
    <w:name w:val="WW8Num30z3"/>
    <w:rsid w:val="002F1956"/>
    <w:rPr>
      <w:rFonts w:ascii="Symbol" w:hAnsi="Symbol" w:cs="Symbol"/>
    </w:rPr>
  </w:style>
  <w:style w:type="character" w:customStyle="1" w:styleId="WW8Num31z1">
    <w:name w:val="WW8Num31z1"/>
    <w:rsid w:val="002F1956"/>
  </w:style>
  <w:style w:type="character" w:customStyle="1" w:styleId="WW8Num31z2">
    <w:name w:val="WW8Num31z2"/>
    <w:rsid w:val="002F1956"/>
  </w:style>
  <w:style w:type="character" w:customStyle="1" w:styleId="WW8Num31z3">
    <w:name w:val="WW8Num31z3"/>
    <w:rsid w:val="002F1956"/>
  </w:style>
  <w:style w:type="character" w:customStyle="1" w:styleId="WW8Num31z4">
    <w:name w:val="WW8Num31z4"/>
    <w:rsid w:val="002F1956"/>
  </w:style>
  <w:style w:type="character" w:customStyle="1" w:styleId="WW8Num31z5">
    <w:name w:val="WW8Num31z5"/>
    <w:rsid w:val="002F1956"/>
  </w:style>
  <w:style w:type="character" w:customStyle="1" w:styleId="WW8Num31z6">
    <w:name w:val="WW8Num31z6"/>
    <w:rsid w:val="002F1956"/>
  </w:style>
  <w:style w:type="character" w:customStyle="1" w:styleId="WW8Num31z7">
    <w:name w:val="WW8Num31z7"/>
    <w:rsid w:val="002F1956"/>
  </w:style>
  <w:style w:type="character" w:customStyle="1" w:styleId="WW8Num31z8">
    <w:name w:val="WW8Num31z8"/>
    <w:rsid w:val="002F1956"/>
  </w:style>
  <w:style w:type="character" w:customStyle="1" w:styleId="WW8Num39z0">
    <w:name w:val="WW8Num39z0"/>
    <w:rsid w:val="002F1956"/>
    <w:rPr>
      <w:rFonts w:ascii="Calibri" w:eastAsia="Times New Roman" w:hAnsi="Calibri" w:cs="Calibri"/>
    </w:rPr>
  </w:style>
  <w:style w:type="character" w:customStyle="1" w:styleId="WW8Num39z1">
    <w:name w:val="WW8Num39z1"/>
    <w:rsid w:val="002F1956"/>
    <w:rPr>
      <w:rFonts w:ascii="Courier New" w:hAnsi="Courier New" w:cs="Courier New"/>
    </w:rPr>
  </w:style>
  <w:style w:type="character" w:customStyle="1" w:styleId="WW8Num39z2">
    <w:name w:val="WW8Num39z2"/>
    <w:rsid w:val="002F1956"/>
    <w:rPr>
      <w:rFonts w:ascii="Wingdings" w:hAnsi="Wingdings" w:cs="Wingdings"/>
    </w:rPr>
  </w:style>
  <w:style w:type="character" w:customStyle="1" w:styleId="WW8Num39z3">
    <w:name w:val="WW8Num39z3"/>
    <w:rsid w:val="002F1956"/>
    <w:rPr>
      <w:rFonts w:ascii="Symbol" w:hAnsi="Symbol" w:cs="Symbol"/>
    </w:rPr>
  </w:style>
  <w:style w:type="character" w:customStyle="1" w:styleId="WW8Num40z0">
    <w:name w:val="WW8Num40z0"/>
    <w:rsid w:val="002F1956"/>
    <w:rPr>
      <w:rFonts w:ascii="Symbol" w:hAnsi="Symbol" w:cs="Symbol"/>
    </w:rPr>
  </w:style>
  <w:style w:type="character" w:customStyle="1" w:styleId="WW8Num40z1">
    <w:name w:val="WW8Num40z1"/>
    <w:rsid w:val="002F1956"/>
    <w:rPr>
      <w:rFonts w:ascii="Courier New" w:hAnsi="Courier New" w:cs="Courier New"/>
    </w:rPr>
  </w:style>
  <w:style w:type="character" w:customStyle="1" w:styleId="WW8Num40z2">
    <w:name w:val="WW8Num40z2"/>
    <w:rsid w:val="002F1956"/>
    <w:rPr>
      <w:rFonts w:ascii="Wingdings" w:hAnsi="Wingdings" w:cs="Wingdings"/>
    </w:rPr>
  </w:style>
  <w:style w:type="character" w:customStyle="1" w:styleId="WW8Num41z0">
    <w:name w:val="WW8Num41z0"/>
    <w:rsid w:val="002F1956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2F1956"/>
    <w:rPr>
      <w:rFonts w:cs="Times New Roman"/>
    </w:rPr>
  </w:style>
  <w:style w:type="character" w:customStyle="1" w:styleId="WW8Num41z2">
    <w:name w:val="WW8Num41z2"/>
    <w:rsid w:val="002F1956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2F1956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2F1956"/>
  </w:style>
  <w:style w:type="character" w:customStyle="1" w:styleId="Heading1Char">
    <w:name w:val="Heading 1 Char"/>
    <w:rsid w:val="002F1956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2F1956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2F1956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2F1956"/>
    <w:rPr>
      <w:sz w:val="24"/>
      <w:szCs w:val="24"/>
      <w:lang w:val="en-GB"/>
    </w:rPr>
  </w:style>
  <w:style w:type="character" w:customStyle="1" w:styleId="FooterChar">
    <w:name w:val="Footer Char"/>
    <w:rsid w:val="002F1956"/>
    <w:rPr>
      <w:rFonts w:eastAsia="MS Mincho" w:cs="Times New Roman"/>
      <w:sz w:val="24"/>
      <w:szCs w:val="24"/>
      <w:lang w:val="en-US" w:eastAsia="ja-JP"/>
    </w:rPr>
  </w:style>
  <w:style w:type="character" w:customStyle="1" w:styleId="22">
    <w:name w:val="Παραπομπή σχολίου2"/>
    <w:rsid w:val="002F1956"/>
    <w:rPr>
      <w:sz w:val="16"/>
    </w:rPr>
  </w:style>
  <w:style w:type="character" w:styleId="-">
    <w:name w:val="Hyperlink"/>
    <w:uiPriority w:val="99"/>
    <w:rsid w:val="002F1956"/>
    <w:rPr>
      <w:color w:val="0000FF"/>
      <w:u w:val="single"/>
    </w:rPr>
  </w:style>
  <w:style w:type="character" w:customStyle="1" w:styleId="HeaderChar">
    <w:name w:val="Header Char"/>
    <w:rsid w:val="002F1956"/>
    <w:rPr>
      <w:rFonts w:cs="Times New Roman"/>
      <w:sz w:val="24"/>
      <w:szCs w:val="24"/>
      <w:lang w:val="en-GB"/>
    </w:rPr>
  </w:style>
  <w:style w:type="character" w:styleId="a3">
    <w:name w:val="page number"/>
    <w:rsid w:val="002F1956"/>
    <w:rPr>
      <w:rFonts w:cs="Times New Roman"/>
    </w:rPr>
  </w:style>
  <w:style w:type="character" w:customStyle="1" w:styleId="BalloonTextChar">
    <w:name w:val="Balloon Text Char"/>
    <w:rsid w:val="002F1956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2F1956"/>
    <w:rPr>
      <w:rFonts w:cs="Times New Roman"/>
      <w:lang w:val="en-GB"/>
    </w:rPr>
  </w:style>
  <w:style w:type="character" w:customStyle="1" w:styleId="CommentSubjectChar">
    <w:name w:val="Comment Subject Char"/>
    <w:rsid w:val="002F1956"/>
    <w:rPr>
      <w:rFonts w:cs="Times New Roman"/>
      <w:b/>
      <w:bCs/>
      <w:lang w:val="en-GB"/>
    </w:rPr>
  </w:style>
  <w:style w:type="character" w:customStyle="1" w:styleId="BodyTextChar">
    <w:name w:val="Body Text Char"/>
    <w:rsid w:val="002F1956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2F1956"/>
    <w:rPr>
      <w:rFonts w:cs="Times New Roman"/>
      <w:color w:val="808080"/>
    </w:rPr>
  </w:style>
  <w:style w:type="character" w:customStyle="1" w:styleId="a4">
    <w:name w:val="Χαρακτήρες υποσημείωσης"/>
    <w:rsid w:val="002F1956"/>
    <w:rPr>
      <w:rFonts w:cs="Times New Roman"/>
      <w:vertAlign w:val="superscript"/>
    </w:rPr>
  </w:style>
  <w:style w:type="character" w:customStyle="1" w:styleId="FootnoteTextChar">
    <w:name w:val="Footnote Text Char"/>
    <w:rsid w:val="002F1956"/>
    <w:rPr>
      <w:rFonts w:ascii="Calibri" w:hAnsi="Calibri" w:cs="Times New Roman"/>
      <w:lang w:val="x-none"/>
    </w:rPr>
  </w:style>
  <w:style w:type="character" w:customStyle="1" w:styleId="Heading3Char">
    <w:name w:val="Heading 3 Char"/>
    <w:rsid w:val="002F1956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2F1956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2F1956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2F1956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2F1956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2F1956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2F1956"/>
    <w:rPr>
      <w:vertAlign w:val="superscript"/>
    </w:rPr>
  </w:style>
  <w:style w:type="character" w:customStyle="1" w:styleId="FootnoteReference2">
    <w:name w:val="Footnote Reference2"/>
    <w:rsid w:val="002F1956"/>
    <w:rPr>
      <w:vertAlign w:val="superscript"/>
    </w:rPr>
  </w:style>
  <w:style w:type="character" w:customStyle="1" w:styleId="EndnoteReference1">
    <w:name w:val="Endnote Reference1"/>
    <w:rsid w:val="002F1956"/>
    <w:rPr>
      <w:vertAlign w:val="superscript"/>
    </w:rPr>
  </w:style>
  <w:style w:type="character" w:customStyle="1" w:styleId="a6">
    <w:name w:val="Κουκκίδες"/>
    <w:rsid w:val="002F1956"/>
    <w:rPr>
      <w:rFonts w:ascii="OpenSymbol" w:eastAsia="OpenSymbol" w:hAnsi="OpenSymbol" w:cs="OpenSymbol"/>
    </w:rPr>
  </w:style>
  <w:style w:type="character" w:styleId="a7">
    <w:name w:val="Strong"/>
    <w:uiPriority w:val="22"/>
    <w:qFormat/>
    <w:rsid w:val="002F1956"/>
    <w:rPr>
      <w:b/>
      <w:bCs/>
    </w:rPr>
  </w:style>
  <w:style w:type="character" w:customStyle="1" w:styleId="12">
    <w:name w:val="Προεπιλεγμένη γραμματοσειρά1"/>
    <w:rsid w:val="002F1956"/>
  </w:style>
  <w:style w:type="character" w:customStyle="1" w:styleId="a8">
    <w:name w:val="Σύμβολο υποσημείωσης"/>
    <w:rsid w:val="002F1956"/>
    <w:rPr>
      <w:vertAlign w:val="superscript"/>
    </w:rPr>
  </w:style>
  <w:style w:type="character" w:styleId="a9">
    <w:name w:val="Emphasis"/>
    <w:qFormat/>
    <w:rsid w:val="002F1956"/>
    <w:rPr>
      <w:i/>
      <w:iCs/>
    </w:rPr>
  </w:style>
  <w:style w:type="character" w:customStyle="1" w:styleId="aa">
    <w:name w:val="Χαρακτήρες αρίθμησης"/>
    <w:rsid w:val="002F1956"/>
  </w:style>
  <w:style w:type="character" w:customStyle="1" w:styleId="normalwithoutspacingChar">
    <w:name w:val="normal_without_spacing Char"/>
    <w:rsid w:val="002F1956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2F1956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2F1956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2F1956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2F1956"/>
  </w:style>
  <w:style w:type="character" w:customStyle="1" w:styleId="BodyTextIndent3Char">
    <w:name w:val="Body Text Indent 3 Char"/>
    <w:rsid w:val="002F1956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2F1956"/>
    <w:rPr>
      <w:vertAlign w:val="superscript"/>
    </w:rPr>
  </w:style>
  <w:style w:type="character" w:customStyle="1" w:styleId="WW-EndnoteReference">
    <w:name w:val="WW-Endnote Reference"/>
    <w:rsid w:val="002F1956"/>
    <w:rPr>
      <w:vertAlign w:val="superscript"/>
    </w:rPr>
  </w:style>
  <w:style w:type="character" w:customStyle="1" w:styleId="FootnoteReference1">
    <w:name w:val="Footnote Reference1"/>
    <w:rsid w:val="002F1956"/>
    <w:rPr>
      <w:vertAlign w:val="superscript"/>
    </w:rPr>
  </w:style>
  <w:style w:type="character" w:customStyle="1" w:styleId="FootnoteTextChar2">
    <w:name w:val="Footnote Text Char2"/>
    <w:rsid w:val="002F1956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2F1956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2F1956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2F1956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2F1956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2F1956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2F1956"/>
    <w:rPr>
      <w:vertAlign w:val="superscript"/>
    </w:rPr>
  </w:style>
  <w:style w:type="character" w:customStyle="1" w:styleId="WW-EndnoteReference1">
    <w:name w:val="WW-Endnote Reference1"/>
    <w:rsid w:val="002F1956"/>
    <w:rPr>
      <w:vertAlign w:val="superscript"/>
    </w:rPr>
  </w:style>
  <w:style w:type="character" w:customStyle="1" w:styleId="WW-FootnoteReference2">
    <w:name w:val="WW-Footnote Reference2"/>
    <w:rsid w:val="002F1956"/>
    <w:rPr>
      <w:vertAlign w:val="superscript"/>
    </w:rPr>
  </w:style>
  <w:style w:type="character" w:customStyle="1" w:styleId="WW-EndnoteReference2">
    <w:name w:val="WW-Endnote Reference2"/>
    <w:rsid w:val="002F1956"/>
    <w:rPr>
      <w:vertAlign w:val="superscript"/>
    </w:rPr>
  </w:style>
  <w:style w:type="character" w:customStyle="1" w:styleId="FootnoteTextChar3">
    <w:name w:val="Footnote Text Char3"/>
    <w:rsid w:val="002F1956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2F1956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2F1956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2F1956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2F1956"/>
    <w:rPr>
      <w:vertAlign w:val="superscript"/>
    </w:rPr>
  </w:style>
  <w:style w:type="character" w:customStyle="1" w:styleId="14">
    <w:name w:val="Παραπομπή σημείωσης τέλους1"/>
    <w:rsid w:val="002F1956"/>
    <w:rPr>
      <w:vertAlign w:val="superscript"/>
    </w:rPr>
  </w:style>
  <w:style w:type="character" w:customStyle="1" w:styleId="Char">
    <w:name w:val="Κείμενο πλαισίου Char"/>
    <w:rsid w:val="002F1956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2F1956"/>
    <w:rPr>
      <w:sz w:val="16"/>
      <w:szCs w:val="16"/>
    </w:rPr>
  </w:style>
  <w:style w:type="character" w:customStyle="1" w:styleId="Char0">
    <w:name w:val="Κείμενο σχολίου Char"/>
    <w:rsid w:val="002F1956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2F1956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link w:val="-HTML"/>
    <w:uiPriority w:val="99"/>
    <w:rsid w:val="002F1956"/>
    <w:rPr>
      <w:rFonts w:ascii="Courier New" w:hAnsi="Courier New" w:cs="Courier New"/>
    </w:rPr>
  </w:style>
  <w:style w:type="character" w:customStyle="1" w:styleId="WW-FootnoteReference3">
    <w:name w:val="WW-Footnote Reference3"/>
    <w:rsid w:val="002F1956"/>
    <w:rPr>
      <w:vertAlign w:val="superscript"/>
    </w:rPr>
  </w:style>
  <w:style w:type="character" w:customStyle="1" w:styleId="WW-EndnoteReference3">
    <w:name w:val="WW-Endnote Reference3"/>
    <w:rsid w:val="002F1956"/>
    <w:rPr>
      <w:vertAlign w:val="superscript"/>
    </w:rPr>
  </w:style>
  <w:style w:type="character" w:customStyle="1" w:styleId="WW-FootnoteReference4">
    <w:name w:val="WW-Footnote Reference4"/>
    <w:rsid w:val="002F1956"/>
    <w:rPr>
      <w:vertAlign w:val="superscript"/>
    </w:rPr>
  </w:style>
  <w:style w:type="character" w:customStyle="1" w:styleId="WW-EndnoteReference4">
    <w:name w:val="WW-Endnote Reference4"/>
    <w:rsid w:val="002F1956"/>
    <w:rPr>
      <w:vertAlign w:val="superscript"/>
    </w:rPr>
  </w:style>
  <w:style w:type="character" w:customStyle="1" w:styleId="WW-FootnoteReference5">
    <w:name w:val="WW-Footnote Reference5"/>
    <w:rsid w:val="002F1956"/>
    <w:rPr>
      <w:vertAlign w:val="superscript"/>
    </w:rPr>
  </w:style>
  <w:style w:type="character" w:customStyle="1" w:styleId="WW-EndnoteReference5">
    <w:name w:val="WW-Endnote Reference5"/>
    <w:rsid w:val="002F1956"/>
    <w:rPr>
      <w:vertAlign w:val="superscript"/>
    </w:rPr>
  </w:style>
  <w:style w:type="character" w:customStyle="1" w:styleId="WW-FootnoteReference6">
    <w:name w:val="WW-Footnote Reference6"/>
    <w:rsid w:val="002F1956"/>
    <w:rPr>
      <w:vertAlign w:val="superscript"/>
    </w:rPr>
  </w:style>
  <w:style w:type="character" w:styleId="-0">
    <w:name w:val="FollowedHyperlink"/>
    <w:uiPriority w:val="99"/>
    <w:rsid w:val="002F1956"/>
    <w:rPr>
      <w:color w:val="800000"/>
      <w:u w:val="single"/>
    </w:rPr>
  </w:style>
  <w:style w:type="character" w:customStyle="1" w:styleId="WW-EndnoteReference6">
    <w:name w:val="WW-Endnote Reference6"/>
    <w:rsid w:val="002F1956"/>
    <w:rPr>
      <w:vertAlign w:val="superscript"/>
    </w:rPr>
  </w:style>
  <w:style w:type="character" w:customStyle="1" w:styleId="WW-FootnoteReference7">
    <w:name w:val="WW-Footnote Reference7"/>
    <w:rsid w:val="002F1956"/>
    <w:rPr>
      <w:vertAlign w:val="superscript"/>
    </w:rPr>
  </w:style>
  <w:style w:type="character" w:customStyle="1" w:styleId="WW-EndnoteReference7">
    <w:name w:val="WW-Endnote Reference7"/>
    <w:rsid w:val="002F1956"/>
    <w:rPr>
      <w:vertAlign w:val="superscript"/>
    </w:rPr>
  </w:style>
  <w:style w:type="character" w:customStyle="1" w:styleId="WW-FootnoteReference8">
    <w:name w:val="WW-Footnote Reference8"/>
    <w:rsid w:val="002F1956"/>
    <w:rPr>
      <w:vertAlign w:val="superscript"/>
    </w:rPr>
  </w:style>
  <w:style w:type="character" w:customStyle="1" w:styleId="WW-EndnoteReference8">
    <w:name w:val="WW-Endnote Reference8"/>
    <w:rsid w:val="002F1956"/>
    <w:rPr>
      <w:vertAlign w:val="superscript"/>
    </w:rPr>
  </w:style>
  <w:style w:type="character" w:customStyle="1" w:styleId="WW-FootnoteReference9">
    <w:name w:val="WW-Footnote Reference9"/>
    <w:rsid w:val="002F1956"/>
    <w:rPr>
      <w:vertAlign w:val="superscript"/>
    </w:rPr>
  </w:style>
  <w:style w:type="character" w:customStyle="1" w:styleId="WW-EndnoteReference9">
    <w:name w:val="WW-Endnote Reference9"/>
    <w:rsid w:val="002F1956"/>
    <w:rPr>
      <w:vertAlign w:val="superscript"/>
    </w:rPr>
  </w:style>
  <w:style w:type="character" w:customStyle="1" w:styleId="WW-FootnoteReference10">
    <w:name w:val="WW-Footnote Reference10"/>
    <w:rsid w:val="002F1956"/>
    <w:rPr>
      <w:vertAlign w:val="superscript"/>
    </w:rPr>
  </w:style>
  <w:style w:type="character" w:customStyle="1" w:styleId="WW-EndnoteReference10">
    <w:name w:val="WW-Endnote Reference10"/>
    <w:rsid w:val="002F1956"/>
    <w:rPr>
      <w:vertAlign w:val="superscript"/>
    </w:rPr>
  </w:style>
  <w:style w:type="character" w:customStyle="1" w:styleId="WW-FootnoteReference11">
    <w:name w:val="WW-Footnote Reference11"/>
    <w:rsid w:val="002F1956"/>
    <w:rPr>
      <w:vertAlign w:val="superscript"/>
    </w:rPr>
  </w:style>
  <w:style w:type="character" w:customStyle="1" w:styleId="WW-EndnoteReference11">
    <w:name w:val="WW-Endnote Reference11"/>
    <w:rsid w:val="002F1956"/>
    <w:rPr>
      <w:vertAlign w:val="superscript"/>
    </w:rPr>
  </w:style>
  <w:style w:type="character" w:customStyle="1" w:styleId="WW-FootnoteReference12">
    <w:name w:val="WW-Footnote Reference12"/>
    <w:rsid w:val="002F1956"/>
    <w:rPr>
      <w:vertAlign w:val="superscript"/>
    </w:rPr>
  </w:style>
  <w:style w:type="character" w:customStyle="1" w:styleId="WW-EndnoteReference12">
    <w:name w:val="WW-Endnote Reference12"/>
    <w:rsid w:val="002F1956"/>
    <w:rPr>
      <w:vertAlign w:val="superscript"/>
    </w:rPr>
  </w:style>
  <w:style w:type="character" w:customStyle="1" w:styleId="WW-FootnoteReference13">
    <w:name w:val="WW-Footnote Reference13"/>
    <w:rsid w:val="002F1956"/>
    <w:rPr>
      <w:vertAlign w:val="superscript"/>
    </w:rPr>
  </w:style>
  <w:style w:type="character" w:customStyle="1" w:styleId="WW-EndnoteReference13">
    <w:name w:val="WW-Endnote Reference13"/>
    <w:rsid w:val="002F1956"/>
    <w:rPr>
      <w:vertAlign w:val="superscript"/>
    </w:rPr>
  </w:style>
  <w:style w:type="character" w:customStyle="1" w:styleId="41">
    <w:name w:val="Παραπομπή υποσημείωσης4"/>
    <w:rsid w:val="002F1956"/>
    <w:rPr>
      <w:vertAlign w:val="superscript"/>
    </w:rPr>
  </w:style>
  <w:style w:type="character" w:customStyle="1" w:styleId="ab">
    <w:name w:val="Σύμβολα σημείωσης τέλους"/>
    <w:rsid w:val="002F1956"/>
    <w:rPr>
      <w:vertAlign w:val="superscript"/>
    </w:rPr>
  </w:style>
  <w:style w:type="character" w:customStyle="1" w:styleId="23">
    <w:name w:val="Παραπομπή υποσημείωσης2"/>
    <w:rsid w:val="002F1956"/>
    <w:rPr>
      <w:vertAlign w:val="superscript"/>
    </w:rPr>
  </w:style>
  <w:style w:type="character" w:customStyle="1" w:styleId="24">
    <w:name w:val="Παραπομπή σημείωσης τέλους2"/>
    <w:rsid w:val="002F1956"/>
    <w:rPr>
      <w:vertAlign w:val="superscript"/>
    </w:rPr>
  </w:style>
  <w:style w:type="character" w:customStyle="1" w:styleId="WW-FootnoteReference14">
    <w:name w:val="WW-Footnote Reference14"/>
    <w:rsid w:val="002F1956"/>
    <w:rPr>
      <w:vertAlign w:val="superscript"/>
    </w:rPr>
  </w:style>
  <w:style w:type="character" w:customStyle="1" w:styleId="WW-EndnoteReference14">
    <w:name w:val="WW-Endnote Reference14"/>
    <w:rsid w:val="002F1956"/>
    <w:rPr>
      <w:vertAlign w:val="superscript"/>
    </w:rPr>
  </w:style>
  <w:style w:type="character" w:customStyle="1" w:styleId="WW-FootnoteReference15">
    <w:name w:val="WW-Footnote Reference15"/>
    <w:rsid w:val="002F1956"/>
    <w:rPr>
      <w:vertAlign w:val="superscript"/>
    </w:rPr>
  </w:style>
  <w:style w:type="character" w:customStyle="1" w:styleId="WW-EndnoteReference15">
    <w:name w:val="WW-Endnote Reference15"/>
    <w:rsid w:val="002F1956"/>
    <w:rPr>
      <w:vertAlign w:val="superscript"/>
    </w:rPr>
  </w:style>
  <w:style w:type="character" w:customStyle="1" w:styleId="WW-FootnoteReference16">
    <w:name w:val="WW-Footnote Reference16"/>
    <w:rsid w:val="002F1956"/>
    <w:rPr>
      <w:vertAlign w:val="superscript"/>
    </w:rPr>
  </w:style>
  <w:style w:type="character" w:customStyle="1" w:styleId="WW-EndnoteReference16">
    <w:name w:val="WW-Endnote Reference16"/>
    <w:rsid w:val="002F1956"/>
    <w:rPr>
      <w:vertAlign w:val="superscript"/>
    </w:rPr>
  </w:style>
  <w:style w:type="character" w:customStyle="1" w:styleId="WW-FootnoteReference17">
    <w:name w:val="WW-Footnote Reference17"/>
    <w:rsid w:val="002F1956"/>
    <w:rPr>
      <w:vertAlign w:val="superscript"/>
    </w:rPr>
  </w:style>
  <w:style w:type="character" w:customStyle="1" w:styleId="WW-EndnoteReference17">
    <w:name w:val="WW-Endnote Reference17"/>
    <w:rsid w:val="002F1956"/>
    <w:rPr>
      <w:vertAlign w:val="superscript"/>
    </w:rPr>
  </w:style>
  <w:style w:type="character" w:customStyle="1" w:styleId="31">
    <w:name w:val="Παραπομπή υποσημείωσης3"/>
    <w:rsid w:val="002F1956"/>
    <w:rPr>
      <w:vertAlign w:val="superscript"/>
    </w:rPr>
  </w:style>
  <w:style w:type="character" w:customStyle="1" w:styleId="32">
    <w:name w:val="Παραπομπή σημείωσης τέλους3"/>
    <w:rsid w:val="002F1956"/>
    <w:rPr>
      <w:vertAlign w:val="superscript"/>
    </w:rPr>
  </w:style>
  <w:style w:type="character" w:customStyle="1" w:styleId="WW-FootnoteReference18">
    <w:name w:val="WW-Footnote Reference18"/>
    <w:rsid w:val="002F1956"/>
    <w:rPr>
      <w:vertAlign w:val="superscript"/>
    </w:rPr>
  </w:style>
  <w:style w:type="character" w:customStyle="1" w:styleId="WW-EndnoteReference18">
    <w:name w:val="WW-Endnote Reference18"/>
    <w:rsid w:val="002F1956"/>
    <w:rPr>
      <w:vertAlign w:val="superscript"/>
    </w:rPr>
  </w:style>
  <w:style w:type="character" w:customStyle="1" w:styleId="WW-FootnoteReference19">
    <w:name w:val="WW-Footnote Reference19"/>
    <w:rsid w:val="002F1956"/>
    <w:rPr>
      <w:vertAlign w:val="superscript"/>
    </w:rPr>
  </w:style>
  <w:style w:type="character" w:customStyle="1" w:styleId="WW-EndnoteReference19">
    <w:name w:val="WW-Endnote Reference19"/>
    <w:rsid w:val="002F1956"/>
    <w:rPr>
      <w:vertAlign w:val="superscript"/>
    </w:rPr>
  </w:style>
  <w:style w:type="character" w:customStyle="1" w:styleId="WW-FootnoteReference20">
    <w:name w:val="WW-Footnote Reference20"/>
    <w:rsid w:val="002F1956"/>
    <w:rPr>
      <w:vertAlign w:val="superscript"/>
    </w:rPr>
  </w:style>
  <w:style w:type="character" w:customStyle="1" w:styleId="WW-EndnoteReference20">
    <w:name w:val="WW-Endnote Reference20"/>
    <w:rsid w:val="002F1956"/>
    <w:rPr>
      <w:vertAlign w:val="superscript"/>
    </w:rPr>
  </w:style>
  <w:style w:type="character" w:customStyle="1" w:styleId="ac">
    <w:name w:val="Σύνδεση ευρετηρίου"/>
    <w:rsid w:val="002F1956"/>
  </w:style>
  <w:style w:type="character" w:customStyle="1" w:styleId="WW-0">
    <w:name w:val="WW-Παραπομπή υποσημείωσης"/>
    <w:rsid w:val="002F1956"/>
    <w:rPr>
      <w:vertAlign w:val="superscript"/>
    </w:rPr>
  </w:style>
  <w:style w:type="character" w:customStyle="1" w:styleId="42">
    <w:name w:val="Παραπομπή σημείωσης τέλους4"/>
    <w:rsid w:val="002F1956"/>
    <w:rPr>
      <w:vertAlign w:val="superscript"/>
    </w:rPr>
  </w:style>
  <w:style w:type="character" w:customStyle="1" w:styleId="Char2">
    <w:name w:val="Κείμενο υποσημείωσης Char"/>
    <w:rsid w:val="002F1956"/>
    <w:rPr>
      <w:rFonts w:ascii="Calibri" w:hAnsi="Calibri" w:cs="Calibri"/>
      <w:sz w:val="18"/>
      <w:lang w:val="en-IE" w:eastAsia="zh-CN"/>
    </w:rPr>
  </w:style>
  <w:style w:type="character" w:styleId="ad">
    <w:name w:val="footnote reference"/>
    <w:uiPriority w:val="99"/>
    <w:rsid w:val="002F1956"/>
    <w:rPr>
      <w:vertAlign w:val="superscript"/>
    </w:rPr>
  </w:style>
  <w:style w:type="character" w:styleId="ae">
    <w:name w:val="endnote reference"/>
    <w:rsid w:val="002F1956"/>
    <w:rPr>
      <w:vertAlign w:val="superscript"/>
    </w:rPr>
  </w:style>
  <w:style w:type="character" w:customStyle="1" w:styleId="WW-FootnoteReference123">
    <w:name w:val="WW-Footnote Reference123"/>
    <w:rsid w:val="002F1956"/>
    <w:rPr>
      <w:vertAlign w:val="superscript"/>
    </w:rPr>
  </w:style>
  <w:style w:type="paragraph" w:customStyle="1" w:styleId="af">
    <w:name w:val="Επικεφαλίδα"/>
    <w:basedOn w:val="a"/>
    <w:next w:val="af0"/>
    <w:rsid w:val="002F1956"/>
    <w:pPr>
      <w:keepNext/>
      <w:suppressAutoHyphens/>
      <w:spacing w:before="240" w:after="120" w:line="240" w:lineRule="auto"/>
      <w:jc w:val="both"/>
    </w:pPr>
    <w:rPr>
      <w:rFonts w:ascii="Liberation Sans" w:eastAsia="Microsoft YaHei" w:hAnsi="Liberation Sans" w:cs="Mangal"/>
      <w:sz w:val="28"/>
      <w:szCs w:val="28"/>
      <w:lang w:val="en-GB" w:eastAsia="ar-SA"/>
    </w:rPr>
  </w:style>
  <w:style w:type="paragraph" w:styleId="af0">
    <w:name w:val="Body Text"/>
    <w:basedOn w:val="a"/>
    <w:link w:val="Char3"/>
    <w:rsid w:val="002F1956"/>
    <w:pPr>
      <w:suppressAutoHyphens/>
      <w:spacing w:after="24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customStyle="1" w:styleId="Char3">
    <w:name w:val="Σώμα κειμένου Char"/>
    <w:basedOn w:val="a0"/>
    <w:link w:val="af0"/>
    <w:rsid w:val="002F1956"/>
    <w:rPr>
      <w:rFonts w:ascii="Calibri" w:eastAsia="Times New Roman" w:hAnsi="Calibri" w:cs="Calibri"/>
      <w:szCs w:val="24"/>
      <w:lang w:val="en-GB" w:eastAsia="ar-SA"/>
    </w:rPr>
  </w:style>
  <w:style w:type="paragraph" w:styleId="af1">
    <w:name w:val="List"/>
    <w:basedOn w:val="af0"/>
    <w:rsid w:val="002F1956"/>
    <w:rPr>
      <w:rFonts w:cs="Mangal"/>
    </w:rPr>
  </w:style>
  <w:style w:type="paragraph" w:customStyle="1" w:styleId="43">
    <w:name w:val="Λεζάντα4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af2">
    <w:name w:val="Ευρετήριο"/>
    <w:basedOn w:val="a"/>
    <w:rsid w:val="002F1956"/>
    <w:pPr>
      <w:suppressLineNumbers/>
      <w:suppressAutoHyphens/>
      <w:spacing w:after="120" w:line="240" w:lineRule="auto"/>
      <w:jc w:val="both"/>
    </w:pPr>
    <w:rPr>
      <w:rFonts w:ascii="Calibri" w:eastAsia="Times New Roman" w:hAnsi="Calibri" w:cs="Mangal"/>
      <w:szCs w:val="24"/>
      <w:lang w:val="en-GB" w:eastAsia="ar-SA"/>
    </w:rPr>
  </w:style>
  <w:style w:type="paragraph" w:customStyle="1" w:styleId="WW-1">
    <w:name w:val="WW-Λεζάντα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">
    <w:name w:val="WW-Caption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">
    <w:name w:val="WW-Caption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33">
    <w:name w:val="Λεζάντα3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">
    <w:name w:val="WW-Caption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">
    <w:name w:val="WW-Caption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">
    <w:name w:val="WW-Caption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">
    <w:name w:val="WW-Caption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25">
    <w:name w:val="Λεζάντα2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Caption1">
    <w:name w:val="Caption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">
    <w:name w:val="WW-Caption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">
    <w:name w:val="WW-Caption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">
    <w:name w:val="WW-Caption1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">
    <w:name w:val="WW-Caption11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">
    <w:name w:val="WW-Caption111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">
    <w:name w:val="WW-Caption1111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">
    <w:name w:val="WW-Caption11111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">
    <w:name w:val="WW-Caption111111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">
    <w:name w:val="WW-Caption1111111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1">
    <w:name w:val="WW-Caption11111111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11">
    <w:name w:val="WW-Caption111111111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16">
    <w:name w:val="Λεζάντα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111">
    <w:name w:val="WW-Caption1111111111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1111">
    <w:name w:val="WW-Caption11111111111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11111">
    <w:name w:val="WW-Caption111111111111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111111">
    <w:name w:val="WW-Caption11111111111111111111"/>
    <w:basedOn w:val="a"/>
    <w:rsid w:val="002F195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Bullet">
    <w:name w:val="Bullet"/>
    <w:basedOn w:val="a"/>
    <w:rsid w:val="002F1956"/>
    <w:pPr>
      <w:numPr>
        <w:numId w:val="4"/>
      </w:numPr>
      <w:suppressAutoHyphens/>
      <w:spacing w:after="100" w:line="240" w:lineRule="auto"/>
      <w:jc w:val="both"/>
    </w:pPr>
    <w:rPr>
      <w:rFonts w:ascii="Calibri" w:eastAsia="MS Mincho" w:hAnsi="Calibri" w:cs="Calibri"/>
      <w:szCs w:val="24"/>
      <w:lang w:val="en-US" w:eastAsia="ja-JP"/>
    </w:rPr>
  </w:style>
  <w:style w:type="paragraph" w:customStyle="1" w:styleId="17">
    <w:name w:val="Ημερομηνία1"/>
    <w:basedOn w:val="a"/>
    <w:next w:val="a"/>
    <w:rsid w:val="002F1956"/>
    <w:pPr>
      <w:suppressAutoHyphens/>
      <w:spacing w:after="100" w:line="240" w:lineRule="auto"/>
      <w:jc w:val="both"/>
    </w:pPr>
    <w:rPr>
      <w:rFonts w:ascii="Calibri" w:eastAsia="MS Mincho" w:hAnsi="Calibri" w:cs="Calibri"/>
      <w:szCs w:val="24"/>
      <w:lang w:val="en-US" w:eastAsia="ja-JP"/>
    </w:rPr>
  </w:style>
  <w:style w:type="paragraph" w:customStyle="1" w:styleId="DocTitle">
    <w:name w:val="Doc Title"/>
    <w:basedOn w:val="1"/>
    <w:rsid w:val="002F1956"/>
  </w:style>
  <w:style w:type="paragraph" w:customStyle="1" w:styleId="inserttext">
    <w:name w:val="insert text"/>
    <w:basedOn w:val="a"/>
    <w:rsid w:val="002F1956"/>
    <w:pPr>
      <w:suppressAutoHyphens/>
      <w:spacing w:after="100" w:line="240" w:lineRule="auto"/>
      <w:ind w:left="794"/>
      <w:jc w:val="both"/>
    </w:pPr>
    <w:rPr>
      <w:rFonts w:ascii="Calibri" w:eastAsia="MS Mincho" w:hAnsi="Calibri" w:cs="Calibri"/>
      <w:szCs w:val="24"/>
      <w:lang w:val="en-US" w:eastAsia="ja-JP"/>
    </w:rPr>
  </w:style>
  <w:style w:type="paragraph" w:styleId="af3">
    <w:name w:val="footer"/>
    <w:basedOn w:val="a"/>
    <w:link w:val="Char4"/>
    <w:uiPriority w:val="99"/>
    <w:rsid w:val="002F1956"/>
    <w:pPr>
      <w:suppressAutoHyphens/>
      <w:spacing w:after="100" w:line="240" w:lineRule="auto"/>
      <w:jc w:val="both"/>
    </w:pPr>
    <w:rPr>
      <w:rFonts w:ascii="Calibri" w:eastAsia="MS Mincho" w:hAnsi="Calibri" w:cs="Calibri"/>
      <w:szCs w:val="24"/>
      <w:lang w:val="en-US" w:eastAsia="ja-JP"/>
    </w:rPr>
  </w:style>
  <w:style w:type="character" w:customStyle="1" w:styleId="Char4">
    <w:name w:val="Υποσέλιδο Char"/>
    <w:basedOn w:val="a0"/>
    <w:link w:val="af3"/>
    <w:uiPriority w:val="99"/>
    <w:rsid w:val="002F1956"/>
    <w:rPr>
      <w:rFonts w:ascii="Calibri" w:eastAsia="MS Mincho" w:hAnsi="Calibri" w:cs="Calibri"/>
      <w:szCs w:val="24"/>
      <w:lang w:val="en-US" w:eastAsia="ja-JP"/>
    </w:rPr>
  </w:style>
  <w:style w:type="paragraph" w:styleId="af4">
    <w:name w:val="header"/>
    <w:basedOn w:val="a"/>
    <w:link w:val="Char5"/>
    <w:rsid w:val="002F195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customStyle="1" w:styleId="Char5">
    <w:name w:val="Κεφαλίδα Char"/>
    <w:basedOn w:val="a0"/>
    <w:link w:val="af4"/>
    <w:rsid w:val="002F1956"/>
    <w:rPr>
      <w:rFonts w:ascii="Calibri" w:eastAsia="Times New Roman" w:hAnsi="Calibri" w:cs="Calibri"/>
      <w:szCs w:val="24"/>
      <w:lang w:val="en-GB" w:eastAsia="ar-SA"/>
    </w:rPr>
  </w:style>
  <w:style w:type="paragraph" w:customStyle="1" w:styleId="26">
    <w:name w:val="Κείμενο πλαισίου2"/>
    <w:basedOn w:val="a"/>
    <w:rsid w:val="002F1956"/>
    <w:pPr>
      <w:suppressAutoHyphens/>
      <w:spacing w:after="120" w:line="240" w:lineRule="auto"/>
      <w:jc w:val="both"/>
    </w:pPr>
    <w:rPr>
      <w:rFonts w:ascii="Tahoma" w:eastAsia="Times New Roman" w:hAnsi="Tahoma" w:cs="Tahoma"/>
      <w:sz w:val="16"/>
      <w:szCs w:val="16"/>
      <w:lang w:val="en-GB" w:eastAsia="ar-SA"/>
    </w:rPr>
  </w:style>
  <w:style w:type="paragraph" w:customStyle="1" w:styleId="27">
    <w:name w:val="Κείμενο σχολίου2"/>
    <w:basedOn w:val="a"/>
    <w:rsid w:val="002F1956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20"/>
      <w:szCs w:val="20"/>
      <w:lang w:val="en-GB" w:eastAsia="ar-SA"/>
    </w:rPr>
  </w:style>
  <w:style w:type="paragraph" w:customStyle="1" w:styleId="28">
    <w:name w:val="Θέμα σχολίου2"/>
    <w:basedOn w:val="27"/>
    <w:next w:val="27"/>
    <w:rsid w:val="002F1956"/>
    <w:rPr>
      <w:b/>
      <w:bCs/>
    </w:rPr>
  </w:style>
  <w:style w:type="paragraph" w:customStyle="1" w:styleId="29">
    <w:name w:val="Αναθεώρηση2"/>
    <w:rsid w:val="002F19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western">
    <w:name w:val="western"/>
    <w:basedOn w:val="a"/>
    <w:rsid w:val="002F1956"/>
    <w:pPr>
      <w:suppressAutoHyphens/>
      <w:spacing w:before="280" w:after="200" w:line="240" w:lineRule="auto"/>
      <w:jc w:val="both"/>
    </w:pPr>
    <w:rPr>
      <w:rFonts w:ascii="Arial Unicode MS" w:eastAsia="Arial Unicode MS" w:hAnsi="Arial Unicode MS" w:cs="Arial Unicode MS"/>
      <w:szCs w:val="24"/>
      <w:lang w:val="en-GB" w:eastAsia="ar-SA"/>
    </w:rPr>
  </w:style>
  <w:style w:type="paragraph" w:customStyle="1" w:styleId="18">
    <w:name w:val="Παράγραφος λίστας1"/>
    <w:basedOn w:val="a"/>
    <w:rsid w:val="002F1956"/>
    <w:pPr>
      <w:suppressAutoHyphens/>
      <w:spacing w:after="200" w:line="240" w:lineRule="auto"/>
      <w:ind w:left="720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af5">
    <w:name w:val="footnote text"/>
    <w:basedOn w:val="a"/>
    <w:link w:val="Char10"/>
    <w:rsid w:val="002F1956"/>
    <w:pPr>
      <w:suppressAutoHyphens/>
      <w:spacing w:after="0" w:line="240" w:lineRule="auto"/>
      <w:ind w:left="425" w:hanging="425"/>
      <w:jc w:val="both"/>
    </w:pPr>
    <w:rPr>
      <w:rFonts w:ascii="Calibri" w:eastAsia="Times New Roman" w:hAnsi="Calibri" w:cs="Calibri"/>
      <w:sz w:val="18"/>
      <w:szCs w:val="20"/>
      <w:lang w:val="en-IE" w:eastAsia="ar-SA"/>
    </w:rPr>
  </w:style>
  <w:style w:type="character" w:customStyle="1" w:styleId="Char10">
    <w:name w:val="Κείμενο υποσημείωσης Char1"/>
    <w:basedOn w:val="a0"/>
    <w:link w:val="af5"/>
    <w:rsid w:val="002F1956"/>
    <w:rPr>
      <w:rFonts w:ascii="Calibri" w:eastAsia="Times New Roman" w:hAnsi="Calibri" w:cs="Calibri"/>
      <w:sz w:val="18"/>
      <w:szCs w:val="20"/>
      <w:lang w:val="en-IE" w:eastAsia="ar-SA"/>
    </w:rPr>
  </w:style>
  <w:style w:type="paragraph" w:styleId="19">
    <w:name w:val="toc 1"/>
    <w:basedOn w:val="a"/>
    <w:next w:val="a"/>
    <w:uiPriority w:val="39"/>
    <w:rsid w:val="002F1956"/>
    <w:pPr>
      <w:suppressAutoHyphens/>
      <w:spacing w:before="120" w:after="120" w:line="240" w:lineRule="auto"/>
    </w:pPr>
    <w:rPr>
      <w:rFonts w:ascii="Calibri" w:eastAsia="Times New Roman" w:hAnsi="Calibri" w:cs="Calibri"/>
      <w:b/>
      <w:bCs/>
      <w:caps/>
      <w:sz w:val="20"/>
      <w:szCs w:val="20"/>
      <w:lang w:val="en-GB" w:eastAsia="ar-SA"/>
    </w:rPr>
  </w:style>
  <w:style w:type="paragraph" w:styleId="2a">
    <w:name w:val="toc 2"/>
    <w:basedOn w:val="a"/>
    <w:next w:val="a"/>
    <w:uiPriority w:val="39"/>
    <w:rsid w:val="002F1956"/>
    <w:pPr>
      <w:suppressAutoHyphens/>
      <w:spacing w:after="0" w:line="240" w:lineRule="auto"/>
      <w:ind w:left="220"/>
    </w:pPr>
    <w:rPr>
      <w:rFonts w:ascii="Calibri" w:eastAsia="Times New Roman" w:hAnsi="Calibri" w:cs="Calibri"/>
      <w:smallCaps/>
      <w:sz w:val="20"/>
      <w:szCs w:val="20"/>
      <w:lang w:val="en-GB" w:eastAsia="ar-SA"/>
    </w:rPr>
  </w:style>
  <w:style w:type="paragraph" w:styleId="34">
    <w:name w:val="toc 3"/>
    <w:basedOn w:val="a"/>
    <w:next w:val="a"/>
    <w:uiPriority w:val="39"/>
    <w:rsid w:val="002F1956"/>
    <w:pPr>
      <w:suppressAutoHyphens/>
      <w:spacing w:after="0" w:line="240" w:lineRule="auto"/>
      <w:ind w:left="440"/>
    </w:pPr>
    <w:rPr>
      <w:rFonts w:ascii="Calibri" w:eastAsia="Times New Roman" w:hAnsi="Calibri" w:cs="Calibri"/>
      <w:i/>
      <w:iCs/>
      <w:sz w:val="20"/>
      <w:szCs w:val="20"/>
      <w:lang w:val="en-GB" w:eastAsia="ar-SA"/>
    </w:rPr>
  </w:style>
  <w:style w:type="paragraph" w:styleId="44">
    <w:name w:val="toc 4"/>
    <w:basedOn w:val="a"/>
    <w:next w:val="a"/>
    <w:uiPriority w:val="39"/>
    <w:rsid w:val="002F1956"/>
    <w:pPr>
      <w:suppressAutoHyphens/>
      <w:spacing w:after="0" w:line="240" w:lineRule="auto"/>
      <w:ind w:left="660"/>
    </w:pPr>
    <w:rPr>
      <w:rFonts w:ascii="Calibri" w:eastAsia="Times New Roman" w:hAnsi="Calibri" w:cs="Calibri"/>
      <w:sz w:val="18"/>
      <w:szCs w:val="18"/>
      <w:lang w:val="en-GB" w:eastAsia="ar-SA"/>
    </w:rPr>
  </w:style>
  <w:style w:type="paragraph" w:styleId="51">
    <w:name w:val="toc 5"/>
    <w:basedOn w:val="a"/>
    <w:next w:val="a"/>
    <w:uiPriority w:val="39"/>
    <w:rsid w:val="002F1956"/>
    <w:pPr>
      <w:suppressAutoHyphens/>
      <w:spacing w:after="0" w:line="240" w:lineRule="auto"/>
      <w:ind w:left="880"/>
    </w:pPr>
    <w:rPr>
      <w:rFonts w:ascii="Calibri" w:eastAsia="Times New Roman" w:hAnsi="Calibri" w:cs="Calibri"/>
      <w:sz w:val="18"/>
      <w:szCs w:val="18"/>
      <w:lang w:val="en-GB" w:eastAsia="ar-SA"/>
    </w:rPr>
  </w:style>
  <w:style w:type="paragraph" w:styleId="60">
    <w:name w:val="toc 6"/>
    <w:basedOn w:val="a"/>
    <w:next w:val="a"/>
    <w:uiPriority w:val="39"/>
    <w:rsid w:val="002F1956"/>
    <w:pPr>
      <w:suppressAutoHyphens/>
      <w:spacing w:after="0" w:line="240" w:lineRule="auto"/>
      <w:ind w:left="1100"/>
    </w:pPr>
    <w:rPr>
      <w:rFonts w:ascii="Calibri" w:eastAsia="Times New Roman" w:hAnsi="Calibri" w:cs="Calibri"/>
      <w:sz w:val="18"/>
      <w:szCs w:val="18"/>
      <w:lang w:val="en-GB" w:eastAsia="ar-SA"/>
    </w:rPr>
  </w:style>
  <w:style w:type="paragraph" w:styleId="70">
    <w:name w:val="toc 7"/>
    <w:basedOn w:val="a"/>
    <w:next w:val="a"/>
    <w:uiPriority w:val="39"/>
    <w:rsid w:val="002F1956"/>
    <w:pPr>
      <w:suppressAutoHyphens/>
      <w:spacing w:after="0" w:line="240" w:lineRule="auto"/>
      <w:ind w:left="1320"/>
    </w:pPr>
    <w:rPr>
      <w:rFonts w:ascii="Calibri" w:eastAsia="Times New Roman" w:hAnsi="Calibri" w:cs="Calibri"/>
      <w:sz w:val="18"/>
      <w:szCs w:val="18"/>
      <w:lang w:val="en-GB" w:eastAsia="ar-SA"/>
    </w:rPr>
  </w:style>
  <w:style w:type="paragraph" w:styleId="80">
    <w:name w:val="toc 8"/>
    <w:basedOn w:val="a"/>
    <w:next w:val="a"/>
    <w:uiPriority w:val="39"/>
    <w:rsid w:val="002F1956"/>
    <w:pPr>
      <w:suppressAutoHyphens/>
      <w:spacing w:after="0" w:line="240" w:lineRule="auto"/>
      <w:ind w:left="1540"/>
    </w:pPr>
    <w:rPr>
      <w:rFonts w:ascii="Calibri" w:eastAsia="Times New Roman" w:hAnsi="Calibri" w:cs="Calibri"/>
      <w:sz w:val="18"/>
      <w:szCs w:val="18"/>
      <w:lang w:val="en-GB" w:eastAsia="ar-SA"/>
    </w:rPr>
  </w:style>
  <w:style w:type="paragraph" w:styleId="90">
    <w:name w:val="toc 9"/>
    <w:basedOn w:val="a"/>
    <w:next w:val="a"/>
    <w:uiPriority w:val="39"/>
    <w:rsid w:val="002F1956"/>
    <w:pPr>
      <w:suppressAutoHyphens/>
      <w:spacing w:after="0" w:line="240" w:lineRule="auto"/>
      <w:ind w:left="1760"/>
    </w:pPr>
    <w:rPr>
      <w:rFonts w:ascii="Calibri" w:eastAsia="Times New Roman" w:hAnsi="Calibri" w:cs="Calibri"/>
      <w:sz w:val="18"/>
      <w:szCs w:val="18"/>
      <w:lang w:val="en-GB" w:eastAsia="ar-SA"/>
    </w:rPr>
  </w:style>
  <w:style w:type="paragraph" w:customStyle="1" w:styleId="Style1">
    <w:name w:val="Style1"/>
    <w:basedOn w:val="DocTitle"/>
    <w:rsid w:val="002F1956"/>
    <w:pPr>
      <w:pageBreakBefore w:val="0"/>
      <w:pBdr>
        <w:top w:val="single" w:sz="20" w:space="1" w:color="000080"/>
        <w:left w:val="single" w:sz="20" w:space="4" w:color="000080"/>
        <w:right w:val="single" w:sz="20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2F1956"/>
    <w:rPr>
      <w:rFonts w:ascii="Calibri" w:hAnsi="Calibri" w:cs="Calibri"/>
      <w:lang w:val="el-GR"/>
    </w:rPr>
  </w:style>
  <w:style w:type="paragraph" w:styleId="af6">
    <w:name w:val="endnote text"/>
    <w:basedOn w:val="a"/>
    <w:link w:val="Char6"/>
    <w:rsid w:val="002F1956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20"/>
      <w:szCs w:val="20"/>
      <w:lang w:val="en-GB" w:eastAsia="ar-SA"/>
    </w:rPr>
  </w:style>
  <w:style w:type="character" w:customStyle="1" w:styleId="Char6">
    <w:name w:val="Κείμενο σημείωσης τέλους Char"/>
    <w:basedOn w:val="a0"/>
    <w:link w:val="af6"/>
    <w:rsid w:val="002F1956"/>
    <w:rPr>
      <w:rFonts w:ascii="Calibri" w:eastAsia="Times New Roman" w:hAnsi="Calibri" w:cs="Calibri"/>
      <w:sz w:val="20"/>
      <w:szCs w:val="20"/>
      <w:lang w:val="en-GB" w:eastAsia="ar-SA"/>
    </w:rPr>
  </w:style>
  <w:style w:type="paragraph" w:customStyle="1" w:styleId="Default">
    <w:name w:val="Default"/>
    <w:rsid w:val="002F1956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hi-IN" w:bidi="hi-IN"/>
    </w:rPr>
  </w:style>
  <w:style w:type="paragraph" w:customStyle="1" w:styleId="af7">
    <w:name w:val="Προμορφοποιημένο κείμενο"/>
    <w:basedOn w:val="a"/>
    <w:rsid w:val="002F195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af8">
    <w:name w:val="Body Text Indent"/>
    <w:basedOn w:val="a"/>
    <w:link w:val="Char7"/>
    <w:rsid w:val="002F1956"/>
    <w:pPr>
      <w:suppressAutoHyphens/>
      <w:spacing w:after="120" w:line="240" w:lineRule="auto"/>
      <w:ind w:firstLine="1134"/>
      <w:jc w:val="both"/>
    </w:pPr>
    <w:rPr>
      <w:rFonts w:ascii="Arial" w:eastAsia="Times New Roman" w:hAnsi="Arial" w:cs="Arial"/>
      <w:szCs w:val="24"/>
      <w:lang w:val="en-GB" w:eastAsia="ar-SA"/>
    </w:rPr>
  </w:style>
  <w:style w:type="character" w:customStyle="1" w:styleId="Char7">
    <w:name w:val="Σώμα κείμενου με εσοχή Char"/>
    <w:basedOn w:val="a0"/>
    <w:link w:val="af8"/>
    <w:rsid w:val="002F1956"/>
    <w:rPr>
      <w:rFonts w:ascii="Arial" w:eastAsia="Times New Roman" w:hAnsi="Arial" w:cs="Arial"/>
      <w:szCs w:val="24"/>
      <w:lang w:val="en-GB" w:eastAsia="ar-SA"/>
    </w:rPr>
  </w:style>
  <w:style w:type="paragraph" w:customStyle="1" w:styleId="normalwithoutspacing">
    <w:name w:val="normal_without_spacing"/>
    <w:basedOn w:val="a"/>
    <w:rsid w:val="002F1956"/>
    <w:pPr>
      <w:suppressAutoHyphens/>
      <w:spacing w:after="60" w:line="240" w:lineRule="auto"/>
      <w:jc w:val="both"/>
    </w:pPr>
    <w:rPr>
      <w:rFonts w:ascii="Calibri" w:eastAsia="Times New Roman" w:hAnsi="Calibri" w:cs="Calibri"/>
      <w:szCs w:val="24"/>
      <w:lang w:eastAsia="ar-SA"/>
    </w:rPr>
  </w:style>
  <w:style w:type="paragraph" w:customStyle="1" w:styleId="foothanging">
    <w:name w:val="foot_hanging"/>
    <w:basedOn w:val="af5"/>
    <w:rsid w:val="002F1956"/>
    <w:pPr>
      <w:ind w:left="426" w:hanging="426"/>
    </w:pPr>
    <w:rPr>
      <w:szCs w:val="18"/>
    </w:rPr>
  </w:style>
  <w:style w:type="paragraph" w:customStyle="1" w:styleId="-HTML2">
    <w:name w:val="Προ-διαμορφωμένο HTML2"/>
    <w:basedOn w:val="a"/>
    <w:rsid w:val="002F19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LO-normal">
    <w:name w:val="LO-normal"/>
    <w:rsid w:val="002F1956"/>
    <w:pPr>
      <w:suppressAutoHyphens/>
      <w:spacing w:after="0" w:line="276" w:lineRule="auto"/>
    </w:pPr>
    <w:rPr>
      <w:rFonts w:ascii="Arial" w:eastAsia="Arial" w:hAnsi="Arial" w:cs="Arial"/>
      <w:color w:val="000000"/>
      <w:lang w:eastAsia="ar-SA"/>
    </w:rPr>
  </w:style>
  <w:style w:type="paragraph" w:customStyle="1" w:styleId="310">
    <w:name w:val="Σώμα κείμενου με εσοχή 31"/>
    <w:basedOn w:val="a"/>
    <w:rsid w:val="002F1956"/>
    <w:pPr>
      <w:spacing w:after="120" w:line="312" w:lineRule="auto"/>
      <w:ind w:left="283"/>
      <w:jc w:val="both"/>
    </w:pPr>
    <w:rPr>
      <w:rFonts w:ascii="Calibri" w:eastAsia="Times New Roman" w:hAnsi="Calibri" w:cs="Times New Roman"/>
      <w:sz w:val="16"/>
      <w:szCs w:val="16"/>
      <w:lang w:val="en-GB" w:eastAsia="ar-SA"/>
    </w:rPr>
  </w:style>
  <w:style w:type="paragraph" w:customStyle="1" w:styleId="1a">
    <w:name w:val="Χωρίς διάστιχο1"/>
    <w:rsid w:val="002F1956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customStyle="1" w:styleId="af9">
    <w:name w:val="Περιεχόμενα πίνακα"/>
    <w:basedOn w:val="a"/>
    <w:rsid w:val="002F1956"/>
    <w:pPr>
      <w:suppressLineNumbers/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customStyle="1" w:styleId="afa">
    <w:name w:val="Επικεφαλίδα πίνακα"/>
    <w:basedOn w:val="af9"/>
    <w:rsid w:val="002F1956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2F1956"/>
  </w:style>
  <w:style w:type="paragraph" w:customStyle="1" w:styleId="Standard">
    <w:name w:val="Standard"/>
    <w:rsid w:val="002F195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F1956"/>
    <w:pPr>
      <w:spacing w:after="120"/>
    </w:pPr>
  </w:style>
  <w:style w:type="paragraph" w:customStyle="1" w:styleId="Footnote">
    <w:name w:val="Footnote"/>
    <w:basedOn w:val="Standard"/>
    <w:rsid w:val="002F1956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2F1956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16"/>
      <w:szCs w:val="16"/>
      <w:lang w:val="en-GB" w:eastAsia="ar-SA"/>
    </w:rPr>
  </w:style>
  <w:style w:type="paragraph" w:customStyle="1" w:styleId="fooot">
    <w:name w:val="fooot"/>
    <w:basedOn w:val="footers"/>
    <w:rsid w:val="002F1956"/>
  </w:style>
  <w:style w:type="paragraph" w:customStyle="1" w:styleId="1b">
    <w:name w:val="Κείμενο πλαισίου1"/>
    <w:basedOn w:val="a"/>
    <w:rsid w:val="002F1956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en-GB" w:eastAsia="ar-SA"/>
    </w:rPr>
  </w:style>
  <w:style w:type="paragraph" w:customStyle="1" w:styleId="1c">
    <w:name w:val="Κείμενο σχολίου1"/>
    <w:basedOn w:val="a"/>
    <w:rsid w:val="002F1956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20"/>
      <w:szCs w:val="20"/>
      <w:lang w:val="en-GB" w:eastAsia="ar-SA"/>
    </w:rPr>
  </w:style>
  <w:style w:type="paragraph" w:customStyle="1" w:styleId="1d">
    <w:name w:val="Θέμα σχολίου1"/>
    <w:basedOn w:val="1c"/>
    <w:next w:val="1c"/>
    <w:rsid w:val="002F1956"/>
    <w:rPr>
      <w:b/>
      <w:bCs/>
    </w:rPr>
  </w:style>
  <w:style w:type="paragraph" w:customStyle="1" w:styleId="-HTML1">
    <w:name w:val="Προ-διαμορφωμένο HTML1"/>
    <w:basedOn w:val="a"/>
    <w:rsid w:val="002F19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ar-SA"/>
    </w:rPr>
  </w:style>
  <w:style w:type="paragraph" w:customStyle="1" w:styleId="1e">
    <w:name w:val="Αναθεώρηση1"/>
    <w:rsid w:val="002F1956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ar-SA"/>
    </w:rPr>
  </w:style>
  <w:style w:type="paragraph" w:customStyle="1" w:styleId="21">
    <w:name w:val="Λίστα με κουκκίδες 21"/>
    <w:basedOn w:val="a"/>
    <w:rsid w:val="002F1956"/>
    <w:pPr>
      <w:numPr>
        <w:numId w:val="2"/>
      </w:numPr>
      <w:spacing w:after="0" w:line="360" w:lineRule="auto"/>
      <w:jc w:val="both"/>
    </w:pPr>
    <w:rPr>
      <w:rFonts w:ascii="Trebuchet MS" w:eastAsia="Times New Roman" w:hAnsi="Trebuchet MS" w:cs="Times New Roman"/>
      <w:szCs w:val="20"/>
      <w:lang w:val="en-US" w:eastAsia="ar-SA"/>
    </w:rPr>
  </w:style>
  <w:style w:type="paragraph" w:customStyle="1" w:styleId="100">
    <w:name w:val="Περιεχόμενα 10"/>
    <w:basedOn w:val="af2"/>
    <w:rsid w:val="002F1956"/>
    <w:pPr>
      <w:tabs>
        <w:tab w:val="right" w:leader="dot" w:pos="7091"/>
      </w:tabs>
      <w:ind w:left="2547"/>
    </w:pPr>
  </w:style>
  <w:style w:type="paragraph" w:customStyle="1" w:styleId="afb">
    <w:name w:val="Οριζόντια γραμμή"/>
    <w:basedOn w:val="a"/>
    <w:next w:val="af0"/>
    <w:rsid w:val="002F1956"/>
    <w:pPr>
      <w:suppressLineNumbers/>
      <w:suppressAutoHyphens/>
      <w:spacing w:after="283" w:line="240" w:lineRule="auto"/>
      <w:jc w:val="both"/>
    </w:pPr>
    <w:rPr>
      <w:rFonts w:ascii="Calibri" w:eastAsia="Times New Roman" w:hAnsi="Calibri" w:cs="Calibri"/>
      <w:sz w:val="12"/>
      <w:szCs w:val="12"/>
      <w:lang w:val="en-GB" w:eastAsia="ar-SA"/>
    </w:rPr>
  </w:style>
  <w:style w:type="paragraph" w:customStyle="1" w:styleId="210">
    <w:name w:val="Σώμα κείμενου 21"/>
    <w:basedOn w:val="a"/>
    <w:rsid w:val="002F1956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" w:eastAsia="Times New Roman" w:hAnsi="Arial" w:cs="Arial"/>
      <w:szCs w:val="20"/>
      <w:lang w:eastAsia="ar-SA"/>
    </w:rPr>
  </w:style>
  <w:style w:type="paragraph" w:customStyle="1" w:styleId="para-1">
    <w:name w:val="para-1"/>
    <w:basedOn w:val="a"/>
    <w:rsid w:val="002F1956"/>
    <w:pPr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spacing w:after="0" w:line="240" w:lineRule="auto"/>
      <w:ind w:left="1021" w:hanging="1021"/>
      <w:jc w:val="both"/>
    </w:pPr>
    <w:rPr>
      <w:rFonts w:ascii="Arial" w:eastAsia="Times New Roman" w:hAnsi="Arial" w:cs="Arial"/>
      <w:spacing w:val="5"/>
      <w:szCs w:val="20"/>
      <w:lang w:eastAsia="ar-SA"/>
    </w:rPr>
  </w:style>
  <w:style w:type="paragraph" w:customStyle="1" w:styleId="101">
    <w:name w:val="Κατάλογος περιεχομένων 10"/>
    <w:basedOn w:val="af2"/>
    <w:rsid w:val="002F1956"/>
    <w:pPr>
      <w:tabs>
        <w:tab w:val="right" w:leader="dot" w:pos="7091"/>
      </w:tabs>
      <w:ind w:left="2547"/>
    </w:pPr>
  </w:style>
  <w:style w:type="paragraph" w:styleId="afc">
    <w:name w:val="Balloon Text"/>
    <w:basedOn w:val="a"/>
    <w:link w:val="Char11"/>
    <w:unhideWhenUsed/>
    <w:rsid w:val="002F1956"/>
    <w:pPr>
      <w:suppressAutoHyphens/>
      <w:spacing w:after="0" w:line="240" w:lineRule="auto"/>
      <w:jc w:val="both"/>
    </w:pPr>
    <w:rPr>
      <w:rFonts w:ascii="Segoe UI" w:eastAsia="Times New Roman" w:hAnsi="Segoe UI" w:cs="Times New Roman"/>
      <w:sz w:val="18"/>
      <w:szCs w:val="18"/>
      <w:lang w:val="en-GB" w:eastAsia="ar-SA"/>
    </w:rPr>
  </w:style>
  <w:style w:type="character" w:customStyle="1" w:styleId="Char11">
    <w:name w:val="Κείμενο πλαισίου Char1"/>
    <w:basedOn w:val="a0"/>
    <w:link w:val="afc"/>
    <w:rsid w:val="002F1956"/>
    <w:rPr>
      <w:rFonts w:ascii="Segoe UI" w:eastAsia="Times New Roman" w:hAnsi="Segoe UI" w:cs="Times New Roman"/>
      <w:sz w:val="18"/>
      <w:szCs w:val="18"/>
      <w:lang w:val="en-GB" w:eastAsia="ar-SA"/>
    </w:rPr>
  </w:style>
  <w:style w:type="character" w:styleId="afd">
    <w:name w:val="annotation reference"/>
    <w:uiPriority w:val="99"/>
    <w:unhideWhenUsed/>
    <w:rsid w:val="002F1956"/>
    <w:rPr>
      <w:sz w:val="16"/>
      <w:szCs w:val="16"/>
    </w:rPr>
  </w:style>
  <w:style w:type="paragraph" w:styleId="afe">
    <w:name w:val="annotation text"/>
    <w:basedOn w:val="a"/>
    <w:link w:val="Char12"/>
    <w:uiPriority w:val="99"/>
    <w:unhideWhenUsed/>
    <w:rsid w:val="002F1956"/>
    <w:pPr>
      <w:suppressAutoHyphens/>
      <w:spacing w:after="120" w:line="240" w:lineRule="auto"/>
      <w:jc w:val="both"/>
    </w:pPr>
    <w:rPr>
      <w:rFonts w:ascii="Calibri" w:eastAsia="Times New Roman" w:hAnsi="Calibri" w:cs="Times New Roman"/>
      <w:sz w:val="20"/>
      <w:szCs w:val="20"/>
      <w:lang w:val="en-GB" w:eastAsia="ar-SA"/>
    </w:rPr>
  </w:style>
  <w:style w:type="character" w:customStyle="1" w:styleId="Char12">
    <w:name w:val="Κείμενο σχολίου Char1"/>
    <w:basedOn w:val="a0"/>
    <w:link w:val="afe"/>
    <w:uiPriority w:val="99"/>
    <w:rsid w:val="002F1956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styleId="aff">
    <w:name w:val="annotation subject"/>
    <w:basedOn w:val="afe"/>
    <w:next w:val="afe"/>
    <w:link w:val="Char13"/>
    <w:uiPriority w:val="99"/>
    <w:semiHidden/>
    <w:unhideWhenUsed/>
    <w:rsid w:val="002F1956"/>
    <w:rPr>
      <w:b/>
      <w:bCs/>
    </w:rPr>
  </w:style>
  <w:style w:type="character" w:customStyle="1" w:styleId="Char13">
    <w:name w:val="Θέμα σχολίου Char1"/>
    <w:basedOn w:val="Char12"/>
    <w:link w:val="aff"/>
    <w:uiPriority w:val="99"/>
    <w:semiHidden/>
    <w:rsid w:val="002F1956"/>
    <w:rPr>
      <w:rFonts w:ascii="Calibri" w:eastAsia="Times New Roman" w:hAnsi="Calibri" w:cs="Times New Roman"/>
      <w:b/>
      <w:bCs/>
      <w:sz w:val="20"/>
      <w:szCs w:val="20"/>
      <w:lang w:val="en-GB" w:eastAsia="ar-SA"/>
    </w:rPr>
  </w:style>
  <w:style w:type="paragraph" w:styleId="aff0">
    <w:name w:val="Revision"/>
    <w:hidden/>
    <w:uiPriority w:val="99"/>
    <w:semiHidden/>
    <w:rsid w:val="002F1956"/>
    <w:pPr>
      <w:spacing w:after="0" w:line="240" w:lineRule="auto"/>
    </w:pPr>
    <w:rPr>
      <w:rFonts w:ascii="Calibri" w:eastAsia="Times New Roman" w:hAnsi="Calibri" w:cs="Calibri"/>
      <w:szCs w:val="24"/>
      <w:lang w:val="en-GB" w:eastAsia="ar-SA"/>
    </w:rPr>
  </w:style>
  <w:style w:type="paragraph" w:styleId="-HTML">
    <w:name w:val="HTML Preformatted"/>
    <w:basedOn w:val="a"/>
    <w:link w:val="-HTMLChar"/>
    <w:uiPriority w:val="99"/>
    <w:unhideWhenUsed/>
    <w:rsid w:val="002F19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</w:rPr>
  </w:style>
  <w:style w:type="character" w:customStyle="1" w:styleId="-HTMLChar1">
    <w:name w:val="Προ-διαμορφωμένο HTML Char1"/>
    <w:basedOn w:val="a0"/>
    <w:uiPriority w:val="99"/>
    <w:semiHidden/>
    <w:rsid w:val="002F1956"/>
    <w:rPr>
      <w:rFonts w:ascii="Consolas" w:hAnsi="Consolas"/>
      <w:sz w:val="20"/>
      <w:szCs w:val="20"/>
    </w:rPr>
  </w:style>
  <w:style w:type="paragraph" w:styleId="aff1">
    <w:name w:val="List Paragraph"/>
    <w:basedOn w:val="a"/>
    <w:uiPriority w:val="1"/>
    <w:qFormat/>
    <w:rsid w:val="002F1956"/>
    <w:pPr>
      <w:spacing w:after="0" w:line="240" w:lineRule="auto"/>
      <w:ind w:left="720"/>
      <w:contextualSpacing/>
    </w:pPr>
    <w:rPr>
      <w:rFonts w:ascii="CG Times" w:eastAsia="Times New Roman" w:hAnsi="CG Times" w:cs="Times New Roman"/>
      <w:sz w:val="20"/>
      <w:szCs w:val="20"/>
      <w:lang w:val="en-US" w:eastAsia="el-GR"/>
    </w:rPr>
  </w:style>
  <w:style w:type="character" w:customStyle="1" w:styleId="aff2">
    <w:name w:val="Ανεπίλυτη αναφορά"/>
    <w:uiPriority w:val="99"/>
    <w:semiHidden/>
    <w:unhideWhenUsed/>
    <w:rsid w:val="002F1956"/>
    <w:rPr>
      <w:color w:val="605E5C"/>
      <w:shd w:val="clear" w:color="auto" w:fill="E1DFDD"/>
    </w:rPr>
  </w:style>
  <w:style w:type="paragraph" w:styleId="2b">
    <w:name w:val="Body Text 2"/>
    <w:basedOn w:val="a"/>
    <w:link w:val="2Char0"/>
    <w:rsid w:val="002F1956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2Char0">
    <w:name w:val="Σώμα κείμενου 2 Char"/>
    <w:basedOn w:val="a0"/>
    <w:link w:val="2b"/>
    <w:rsid w:val="002F1956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35">
    <w:name w:val="Body Text 3"/>
    <w:basedOn w:val="a"/>
    <w:link w:val="3Char0"/>
    <w:rsid w:val="002F19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customStyle="1" w:styleId="3Char0">
    <w:name w:val="Σώμα κείμενου 3 Char"/>
    <w:basedOn w:val="a0"/>
    <w:link w:val="35"/>
    <w:rsid w:val="002F1956"/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customStyle="1" w:styleId="aff3">
    <w:name w:val="Σώμα κειμένου_"/>
    <w:link w:val="1f"/>
    <w:rsid w:val="002F1956"/>
    <w:rPr>
      <w:rFonts w:ascii="Courier New" w:eastAsia="Courier New" w:hAnsi="Courier New"/>
      <w:sz w:val="21"/>
      <w:szCs w:val="21"/>
      <w:shd w:val="clear" w:color="auto" w:fill="FFFFFF"/>
    </w:rPr>
  </w:style>
  <w:style w:type="paragraph" w:customStyle="1" w:styleId="1f">
    <w:name w:val="Σώμα κειμένου1"/>
    <w:basedOn w:val="a"/>
    <w:link w:val="aff3"/>
    <w:rsid w:val="002F1956"/>
    <w:pPr>
      <w:shd w:val="clear" w:color="auto" w:fill="FFFFFF"/>
      <w:spacing w:after="0" w:line="245" w:lineRule="exact"/>
      <w:ind w:hanging="660"/>
      <w:jc w:val="both"/>
    </w:pPr>
    <w:rPr>
      <w:rFonts w:ascii="Courier New" w:eastAsia="Courier New" w:hAnsi="Courier New"/>
      <w:sz w:val="21"/>
      <w:szCs w:val="21"/>
      <w:shd w:val="clear" w:color="auto" w:fill="FFFFFF"/>
    </w:rPr>
  </w:style>
  <w:style w:type="paragraph" w:customStyle="1" w:styleId="msonormal0">
    <w:name w:val="msonormal"/>
    <w:basedOn w:val="a"/>
    <w:rsid w:val="002F1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font5">
    <w:name w:val="font5"/>
    <w:basedOn w:val="a"/>
    <w:rsid w:val="002F195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el-GR"/>
    </w:rPr>
  </w:style>
  <w:style w:type="paragraph" w:customStyle="1" w:styleId="font6">
    <w:name w:val="font6"/>
    <w:basedOn w:val="a"/>
    <w:rsid w:val="002F195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el-GR"/>
    </w:rPr>
  </w:style>
  <w:style w:type="paragraph" w:customStyle="1" w:styleId="font7">
    <w:name w:val="font7"/>
    <w:basedOn w:val="a"/>
    <w:rsid w:val="002F195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el-GR"/>
    </w:rPr>
  </w:style>
  <w:style w:type="paragraph" w:customStyle="1" w:styleId="font8">
    <w:name w:val="font8"/>
    <w:basedOn w:val="a"/>
    <w:rsid w:val="002F195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el-GR"/>
    </w:rPr>
  </w:style>
  <w:style w:type="paragraph" w:customStyle="1" w:styleId="font9">
    <w:name w:val="font9"/>
    <w:basedOn w:val="a"/>
    <w:rsid w:val="002F195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lang w:eastAsia="el-GR"/>
    </w:rPr>
  </w:style>
  <w:style w:type="paragraph" w:customStyle="1" w:styleId="xl65">
    <w:name w:val="xl65"/>
    <w:basedOn w:val="a"/>
    <w:rsid w:val="002F19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6">
    <w:name w:val="xl66"/>
    <w:basedOn w:val="a"/>
    <w:rsid w:val="002F19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7">
    <w:name w:val="xl67"/>
    <w:basedOn w:val="a"/>
    <w:rsid w:val="002F19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8">
    <w:name w:val="xl68"/>
    <w:basedOn w:val="a"/>
    <w:rsid w:val="002F1956"/>
    <w:pP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9">
    <w:name w:val="xl69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0">
    <w:name w:val="xl70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1">
    <w:name w:val="xl71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2">
    <w:name w:val="xl72"/>
    <w:basedOn w:val="a"/>
    <w:rsid w:val="002F19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3">
    <w:name w:val="xl73"/>
    <w:basedOn w:val="a"/>
    <w:rsid w:val="002F19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el-GR"/>
    </w:rPr>
  </w:style>
  <w:style w:type="paragraph" w:customStyle="1" w:styleId="xl74">
    <w:name w:val="xl74"/>
    <w:basedOn w:val="a"/>
    <w:rsid w:val="002F195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el-GR"/>
    </w:rPr>
  </w:style>
  <w:style w:type="paragraph" w:customStyle="1" w:styleId="xl75">
    <w:name w:val="xl75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el-GR"/>
    </w:rPr>
  </w:style>
  <w:style w:type="paragraph" w:customStyle="1" w:styleId="xl76">
    <w:name w:val="xl76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el-GR"/>
    </w:rPr>
  </w:style>
  <w:style w:type="paragraph" w:customStyle="1" w:styleId="xl77">
    <w:name w:val="xl77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el-GR"/>
    </w:rPr>
  </w:style>
  <w:style w:type="paragraph" w:customStyle="1" w:styleId="xl78">
    <w:name w:val="xl78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el-GR"/>
    </w:rPr>
  </w:style>
  <w:style w:type="paragraph" w:customStyle="1" w:styleId="xl79">
    <w:name w:val="xl79"/>
    <w:basedOn w:val="a"/>
    <w:rsid w:val="002F1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el-GR"/>
    </w:rPr>
  </w:style>
  <w:style w:type="paragraph" w:customStyle="1" w:styleId="xl80">
    <w:name w:val="xl80"/>
    <w:basedOn w:val="a"/>
    <w:rsid w:val="002F19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1">
    <w:name w:val="xl81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el-GR"/>
    </w:rPr>
  </w:style>
  <w:style w:type="paragraph" w:customStyle="1" w:styleId="xl82">
    <w:name w:val="xl82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el-GR"/>
    </w:rPr>
  </w:style>
  <w:style w:type="paragraph" w:customStyle="1" w:styleId="xl83">
    <w:name w:val="xl83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el-GR"/>
    </w:rPr>
  </w:style>
  <w:style w:type="paragraph" w:customStyle="1" w:styleId="xl84">
    <w:name w:val="xl84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5">
    <w:name w:val="xl85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6">
    <w:name w:val="xl86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7">
    <w:name w:val="xl87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8">
    <w:name w:val="xl88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9">
    <w:name w:val="xl89"/>
    <w:basedOn w:val="a"/>
    <w:rsid w:val="002F19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el-GR"/>
    </w:rPr>
  </w:style>
  <w:style w:type="paragraph" w:customStyle="1" w:styleId="xl90">
    <w:name w:val="xl90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el-GR"/>
    </w:rPr>
  </w:style>
  <w:style w:type="paragraph" w:customStyle="1" w:styleId="xl91">
    <w:name w:val="xl91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2">
    <w:name w:val="xl92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el-GR"/>
    </w:rPr>
  </w:style>
  <w:style w:type="paragraph" w:customStyle="1" w:styleId="xl93">
    <w:name w:val="xl93"/>
    <w:basedOn w:val="a"/>
    <w:rsid w:val="002F19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el-GR"/>
    </w:rPr>
  </w:style>
  <w:style w:type="paragraph" w:customStyle="1" w:styleId="xl94">
    <w:name w:val="xl94"/>
    <w:basedOn w:val="a"/>
    <w:rsid w:val="002F19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el-GR"/>
    </w:rPr>
  </w:style>
  <w:style w:type="paragraph" w:customStyle="1" w:styleId="xl95">
    <w:name w:val="xl95"/>
    <w:basedOn w:val="a"/>
    <w:rsid w:val="002F195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6">
    <w:name w:val="xl96"/>
    <w:basedOn w:val="a"/>
    <w:rsid w:val="002F1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el-GR"/>
    </w:rPr>
  </w:style>
  <w:style w:type="paragraph" w:customStyle="1" w:styleId="xl97">
    <w:name w:val="xl97"/>
    <w:basedOn w:val="a"/>
    <w:rsid w:val="002F1956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el-GR"/>
    </w:rPr>
  </w:style>
  <w:style w:type="paragraph" w:customStyle="1" w:styleId="xl98">
    <w:name w:val="xl98"/>
    <w:basedOn w:val="a"/>
    <w:rsid w:val="002F1956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el-GR"/>
    </w:rPr>
  </w:style>
  <w:style w:type="paragraph" w:customStyle="1" w:styleId="techatrb-name">
    <w:name w:val="techatrb-name"/>
    <w:basedOn w:val="a"/>
    <w:rsid w:val="002F1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1279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</dc:creator>
  <cp:lastModifiedBy>promithion1</cp:lastModifiedBy>
  <cp:revision>8</cp:revision>
  <cp:lastPrinted>2023-08-29T05:36:00Z</cp:lastPrinted>
  <dcterms:created xsi:type="dcterms:W3CDTF">2023-05-08T06:26:00Z</dcterms:created>
  <dcterms:modified xsi:type="dcterms:W3CDTF">2023-08-29T05:36:00Z</dcterms:modified>
</cp:coreProperties>
</file>